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FF61F2" w:rsidR="008A4732" w:rsidP="00794A46" w:rsidRDefault="00794A46" w14:paraId="399C3FC7" w14:textId="77777777">
      <w:pPr>
        <w:spacing w:line="360" w:lineRule="auto"/>
        <w:jc w:val="right"/>
        <w:rPr>
          <w:rFonts w:ascii="Calibri Light" w:hAnsi="Calibri Light" w:cs="Calibri Light"/>
          <w:sz w:val="16"/>
          <w:szCs w:val="16"/>
        </w:rPr>
      </w:pPr>
      <w:r w:rsidRPr="00FF61F2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FF61F2">
        <w:rPr>
          <w:rFonts w:ascii="Calibri Light" w:hAnsi="Calibri Light" w:eastAsia="Arial Black" w:cs="Calibri Light"/>
          <w:u w:val="single"/>
        </w:rPr>
        <w:t xml:space="preserve"> </w:t>
      </w:r>
    </w:p>
    <w:p w:rsidRPr="00FF61F2" w:rsidR="002F2C36" w:rsidP="002F2C36" w:rsidRDefault="002F2C36" w14:paraId="3A478FBB" w14:textId="77777777">
      <w:pPr>
        <w:suppressAutoHyphens/>
        <w:spacing w:after="0"/>
        <w:rPr>
          <w:rFonts w:ascii="Calibri Light" w:hAnsi="Calibri Light" w:eastAsia="Times New Roman" w:cs="Calibri Light"/>
          <w:sz w:val="20"/>
          <w:szCs w:val="20"/>
          <w:lang w:eastAsia="ar-SA"/>
        </w:rPr>
      </w:pPr>
      <w:r w:rsidRPr="00FF61F2">
        <w:rPr>
          <w:rFonts w:ascii="Calibri Light" w:hAnsi="Calibri Light" w:eastAsia="Times New Roman" w:cs="Calibri Light"/>
          <w:sz w:val="20"/>
          <w:szCs w:val="20"/>
          <w:lang w:eastAsia="ar-SA"/>
        </w:rPr>
        <w:tab/>
      </w:r>
      <w:r w:rsidRPr="00FF61F2">
        <w:rPr>
          <w:rFonts w:ascii="Calibri Light" w:hAnsi="Calibri Light" w:eastAsia="Times New Roman" w:cs="Calibri Light"/>
          <w:sz w:val="20"/>
          <w:szCs w:val="20"/>
          <w:lang w:eastAsia="ar-SA"/>
        </w:rPr>
        <w:tab/>
      </w:r>
      <w:r w:rsidRPr="00FF61F2">
        <w:rPr>
          <w:rFonts w:ascii="Calibri Light" w:hAnsi="Calibri Light" w:eastAsia="Times New Roman" w:cs="Calibri Light"/>
          <w:sz w:val="20"/>
          <w:szCs w:val="20"/>
          <w:lang w:eastAsia="ar-SA"/>
        </w:rPr>
        <w:tab/>
      </w:r>
      <w:r w:rsidRPr="00FF61F2">
        <w:rPr>
          <w:rFonts w:ascii="Calibri Light" w:hAnsi="Calibri Light" w:eastAsia="Times New Roman" w:cs="Calibri Light"/>
          <w:sz w:val="20"/>
          <w:szCs w:val="20"/>
          <w:lang w:eastAsia="ar-SA"/>
        </w:rPr>
        <w:tab/>
      </w:r>
    </w:p>
    <w:p w:rsidRPr="00FF61F2" w:rsidR="002F2C36" w:rsidP="00FF61F2" w:rsidRDefault="002F2C36" w14:paraId="6661DBFD" w14:textId="77777777">
      <w:pPr>
        <w:tabs>
          <w:tab w:val="left" w:pos="5040"/>
        </w:tabs>
        <w:suppressAutoHyphens/>
        <w:spacing w:after="0"/>
        <w:rPr>
          <w:rFonts w:ascii="Calibri Light" w:hAnsi="Calibri Light" w:eastAsia="Times New Roman" w:cs="Calibri Light"/>
          <w:b/>
          <w:szCs w:val="26"/>
          <w:u w:val="single"/>
          <w:lang w:eastAsia="ar-SA"/>
        </w:rPr>
      </w:pPr>
      <w:r w:rsidRPr="00FF61F2">
        <w:rPr>
          <w:rFonts w:ascii="Calibri Light" w:hAnsi="Calibri Light" w:eastAsia="Times New Roman" w:cs="Calibri Light"/>
          <w:b/>
          <w:szCs w:val="26"/>
          <w:u w:val="single"/>
          <w:lang w:eastAsia="ar-SA"/>
        </w:rPr>
        <w:t>Zamawiający:</w:t>
      </w:r>
    </w:p>
    <w:p w:rsidRPr="00FF61F2" w:rsidR="002F2C36" w:rsidP="00FF61F2" w:rsidRDefault="002F2C36" w14:paraId="534157B2" w14:textId="77777777">
      <w:pPr>
        <w:tabs>
          <w:tab w:val="left" w:pos="5040"/>
        </w:tabs>
        <w:suppressAutoHyphens/>
        <w:spacing w:after="0"/>
        <w:rPr>
          <w:rFonts w:ascii="Calibri Light" w:hAnsi="Calibri Light" w:eastAsia="Times New Roman" w:cs="Calibri Light"/>
          <w:b/>
          <w:sz w:val="24"/>
          <w:szCs w:val="26"/>
          <w:lang w:eastAsia="ar-SA"/>
        </w:rPr>
      </w:pPr>
      <w:r w:rsidRPr="00FF61F2">
        <w:rPr>
          <w:rFonts w:ascii="Calibri Light" w:hAnsi="Calibri Light" w:eastAsia="Times New Roman" w:cs="Calibri Light"/>
          <w:b/>
          <w:sz w:val="24"/>
          <w:szCs w:val="26"/>
          <w:lang w:eastAsia="ar-SA"/>
        </w:rPr>
        <w:t xml:space="preserve">Gmina Gródek nad Dunajcem </w:t>
      </w:r>
    </w:p>
    <w:p w:rsidRPr="00FF61F2" w:rsidR="002F2C36" w:rsidP="00FF61F2" w:rsidRDefault="002F2C36" w14:paraId="0CCE18E4" w14:textId="77777777">
      <w:pPr>
        <w:tabs>
          <w:tab w:val="left" w:pos="5040"/>
        </w:tabs>
        <w:suppressAutoHyphens/>
        <w:spacing w:after="0"/>
        <w:rPr>
          <w:rFonts w:ascii="Calibri Light" w:hAnsi="Calibri Light" w:eastAsia="Times New Roman" w:cs="Calibri Light"/>
          <w:szCs w:val="26"/>
          <w:lang w:eastAsia="ar-SA"/>
        </w:rPr>
      </w:pPr>
      <w:r w:rsidRPr="00FF61F2">
        <w:rPr>
          <w:rFonts w:ascii="Calibri Light" w:hAnsi="Calibri Light" w:eastAsia="Times New Roman" w:cs="Calibri Light"/>
          <w:szCs w:val="26"/>
          <w:lang w:eastAsia="ar-SA"/>
        </w:rPr>
        <w:t>Gródek nad Dunajcem 54</w:t>
      </w:r>
    </w:p>
    <w:p w:rsidRPr="00FF61F2" w:rsidR="002F2C36" w:rsidP="00FF61F2" w:rsidRDefault="002F2C36" w14:paraId="599D9268" w14:textId="77777777">
      <w:pPr>
        <w:tabs>
          <w:tab w:val="left" w:pos="5040"/>
        </w:tabs>
        <w:suppressAutoHyphens/>
        <w:spacing w:after="0"/>
        <w:rPr>
          <w:rFonts w:ascii="Calibri Light" w:hAnsi="Calibri Light" w:eastAsia="Times New Roman" w:cs="Calibri Light"/>
          <w:szCs w:val="26"/>
          <w:lang w:eastAsia="ar-SA"/>
        </w:rPr>
      </w:pPr>
      <w:r w:rsidRPr="00FF61F2">
        <w:rPr>
          <w:rFonts w:ascii="Calibri Light" w:hAnsi="Calibri Light" w:eastAsia="Times New Roman" w:cs="Calibri Light"/>
          <w:szCs w:val="26"/>
          <w:lang w:eastAsia="ar-SA"/>
        </w:rPr>
        <w:t>33-318 Gródek nad Dunajcem</w:t>
      </w:r>
    </w:p>
    <w:p w:rsidRPr="00FF61F2" w:rsidR="002F2C36" w:rsidP="002F2C36" w:rsidRDefault="002F2C36" w14:paraId="0D0686BC" w14:textId="77777777">
      <w:pPr>
        <w:suppressAutoHyphens/>
        <w:spacing w:after="0"/>
        <w:ind w:left="5664" w:firstLine="708"/>
        <w:rPr>
          <w:rFonts w:ascii="Calibri Light" w:hAnsi="Calibri Light" w:eastAsia="Times New Roman" w:cs="Calibri Light"/>
          <w:sz w:val="26"/>
          <w:szCs w:val="26"/>
          <w:lang w:eastAsia="ar-SA"/>
        </w:rPr>
      </w:pPr>
    </w:p>
    <w:p w:rsidRPr="00FF61F2" w:rsidR="002F2C36" w:rsidP="002F2C36" w:rsidRDefault="002F2C36" w14:paraId="4E6BA3CD" w14:textId="7777777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hAnsi="Calibri Light" w:eastAsia="Times New Roman" w:cs="Calibri Light"/>
          <w:b/>
          <w:u w:val="single"/>
          <w:lang w:eastAsia="ar-SA"/>
        </w:rPr>
      </w:pPr>
      <w:r w:rsidRPr="00FF61F2">
        <w:rPr>
          <w:rFonts w:ascii="Calibri Light" w:hAnsi="Calibri Light" w:eastAsia="Times New Roman" w:cs="Calibri Light"/>
          <w:b/>
          <w:u w:val="single"/>
          <w:lang w:eastAsia="ar-SA"/>
        </w:rPr>
        <w:t>FORMULARZ OFERTY</w:t>
      </w:r>
    </w:p>
    <w:p w:rsidRPr="00FF61F2" w:rsidR="002F2C36" w:rsidP="002F2C36" w:rsidRDefault="00DD0AC7" w14:paraId="1277D095" w14:textId="77777777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hAnsi="Calibri Light" w:eastAsia="Times New Roman" w:cs="Calibri Light"/>
          <w:lang w:eastAsia="ar-SA"/>
        </w:rPr>
      </w:pPr>
      <w:r w:rsidRPr="00FF61F2">
        <w:rPr>
          <w:rFonts w:ascii="Calibri Light" w:hAnsi="Calibri Light" w:eastAsia="Times New Roman" w:cs="Calibri Light"/>
          <w:b/>
          <w:lang w:eastAsia="ar-SA"/>
        </w:rPr>
        <w:br/>
      </w:r>
      <w:r w:rsidRPr="00FF61F2" w:rsidR="002F2C36">
        <w:rPr>
          <w:rFonts w:ascii="Calibri Light" w:hAnsi="Calibri Light" w:eastAsia="Times New Roman" w:cs="Calibri Light"/>
          <w:b/>
          <w:lang w:eastAsia="ar-SA"/>
        </w:rPr>
        <w:t>Zarejestrowana nazwa (firma) Wykonawcy</w:t>
      </w:r>
      <w:r w:rsidRPr="00FF61F2" w:rsidR="002F2C36">
        <w:rPr>
          <w:rFonts w:ascii="Calibri Light" w:hAnsi="Calibri Light" w:eastAsia="Times New Roman" w:cs="Calibri Light"/>
          <w:lang w:eastAsia="ar-SA"/>
        </w:rPr>
        <w:t>:</w:t>
      </w:r>
    </w:p>
    <w:p w:rsidRPr="00FF61F2" w:rsidR="002F2C36" w:rsidP="002F2C36" w:rsidRDefault="002F2C36" w14:paraId="1989A731" w14:textId="77777777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hAnsi="Calibri Light" w:eastAsia="Times New Roman" w:cs="Calibri Light"/>
          <w:lang w:eastAsia="ar-SA"/>
        </w:rPr>
      </w:pPr>
    </w:p>
    <w:p w:rsidRPr="00FF61F2" w:rsidR="002F2C36" w:rsidP="002F2C36" w:rsidRDefault="002F2C36" w14:paraId="50DFCC14" w14:textId="77777777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hAnsi="Calibri Light" w:eastAsia="Times New Roman" w:cs="Calibri Light"/>
          <w:lang w:eastAsia="ar-SA"/>
        </w:rPr>
      </w:pPr>
      <w:r w:rsidRPr="00FF61F2">
        <w:rPr>
          <w:rFonts w:ascii="Calibri Light" w:hAnsi="Calibri Light" w:eastAsia="Times New Roman" w:cs="Calibri Light"/>
          <w:lang w:eastAsia="ar-SA"/>
        </w:rPr>
        <w:t>……………………………………………………………………</w:t>
      </w:r>
    </w:p>
    <w:p w:rsidRPr="00FF61F2" w:rsidR="002F2C36" w:rsidP="002F2C36" w:rsidRDefault="002F2C36" w14:paraId="34A50DD5" w14:textId="77777777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hAnsi="Calibri Light" w:eastAsia="Times New Roman" w:cs="Calibri Light"/>
          <w:b/>
          <w:lang w:eastAsia="ar-SA"/>
        </w:rPr>
      </w:pPr>
    </w:p>
    <w:p w:rsidRPr="00FF61F2" w:rsidR="002F2C36" w:rsidP="002F2C36" w:rsidRDefault="002F2C36" w14:paraId="3B1073CE" w14:textId="77777777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hAnsi="Calibri Light" w:eastAsia="Times New Roman" w:cs="Calibri Light"/>
          <w:b/>
          <w:lang w:eastAsia="ar-SA"/>
        </w:rPr>
      </w:pPr>
      <w:r w:rsidRPr="00FF61F2">
        <w:rPr>
          <w:rFonts w:ascii="Calibri Light" w:hAnsi="Calibri Light" w:eastAsia="Times New Roman" w:cs="Calibri Light"/>
          <w:b/>
          <w:lang w:eastAsia="ar-SA"/>
        </w:rPr>
        <w:t>Zarejestrowany adres (siedziba) Wykonawcy:</w:t>
      </w:r>
    </w:p>
    <w:p w:rsidRPr="00FF61F2" w:rsidR="002F2C36" w:rsidP="002F2C36" w:rsidRDefault="002F2C36" w14:paraId="01376DFF" w14:textId="7777777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hAnsi="Calibri Light" w:eastAsia="Times New Roman" w:cs="Calibri Light"/>
          <w:lang w:eastAsia="ar-SA"/>
        </w:rPr>
      </w:pPr>
    </w:p>
    <w:p w:rsidRPr="00FF61F2" w:rsidR="002F2C36" w:rsidP="002F2C36" w:rsidRDefault="002F2C36" w14:paraId="4683800A" w14:textId="7777777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hAnsi="Calibri Light" w:eastAsia="Times New Roman" w:cs="Calibri Light"/>
          <w:lang w:eastAsia="ar-SA"/>
        </w:rPr>
      </w:pPr>
      <w:r w:rsidRPr="00FF61F2">
        <w:rPr>
          <w:rFonts w:ascii="Calibri Light" w:hAnsi="Calibri Light" w:eastAsia="Times New Roman" w:cs="Calibri Light"/>
          <w:b/>
          <w:lang w:eastAsia="ar-SA"/>
        </w:rPr>
        <w:t>Ulica:</w:t>
      </w:r>
      <w:r w:rsidRPr="00FF61F2">
        <w:rPr>
          <w:rFonts w:ascii="Calibri Light" w:hAnsi="Calibri Light" w:eastAsia="Times New Roman" w:cs="Calibri Light"/>
          <w:lang w:eastAsia="ar-SA"/>
        </w:rPr>
        <w:t xml:space="preserve">  …………………………………………</w:t>
      </w:r>
    </w:p>
    <w:p w:rsidRPr="00FF61F2" w:rsidR="002F2C36" w:rsidP="002F2C36" w:rsidRDefault="002F2C36" w14:paraId="3DD3E683" w14:textId="7777777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hAnsi="Calibri Light" w:eastAsia="Times New Roman" w:cs="Calibri Light"/>
          <w:lang w:eastAsia="ar-SA"/>
        </w:rPr>
      </w:pPr>
    </w:p>
    <w:p w:rsidRPr="00FF61F2" w:rsidR="002F2C36" w:rsidP="002F2C36" w:rsidRDefault="002F2C36" w14:paraId="053EFD98" w14:textId="7777777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hAnsi="Calibri Light" w:eastAsia="Times New Roman" w:cs="Calibri Light"/>
          <w:lang w:eastAsia="ar-SA"/>
        </w:rPr>
      </w:pPr>
      <w:r w:rsidRPr="00FF61F2">
        <w:rPr>
          <w:rFonts w:ascii="Calibri Light" w:hAnsi="Calibri Light" w:eastAsia="Times New Roman" w:cs="Calibri Light"/>
          <w:b/>
          <w:lang w:eastAsia="ar-SA"/>
        </w:rPr>
        <w:t xml:space="preserve">kod </w:t>
      </w:r>
      <w:r w:rsidRPr="00FF61F2">
        <w:rPr>
          <w:rFonts w:ascii="Calibri Light" w:hAnsi="Calibri Light" w:eastAsia="Times New Roman" w:cs="Calibri Light"/>
          <w:lang w:eastAsia="ar-SA"/>
        </w:rPr>
        <w:t xml:space="preserve">____-______  </w:t>
      </w:r>
      <w:r w:rsidRPr="00FF61F2">
        <w:rPr>
          <w:rFonts w:ascii="Calibri Light" w:hAnsi="Calibri Light" w:eastAsia="Times New Roman" w:cs="Calibri Light"/>
          <w:b/>
          <w:lang w:eastAsia="ar-SA"/>
        </w:rPr>
        <w:t>miejscowość</w:t>
      </w:r>
      <w:r w:rsidRPr="00FF61F2">
        <w:rPr>
          <w:rFonts w:ascii="Calibri Light" w:hAnsi="Calibri Light" w:eastAsia="Times New Roman" w:cs="Calibri Light"/>
          <w:lang w:eastAsia="ar-SA"/>
        </w:rPr>
        <w:t xml:space="preserve">    ……………………………………………………………………</w:t>
      </w:r>
    </w:p>
    <w:p w:rsidRPr="00FF61F2" w:rsidR="002F2C36" w:rsidP="002F2C36" w:rsidRDefault="002F2C36" w14:paraId="5C936711" w14:textId="7777777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hAnsi="Calibri Light" w:eastAsia="Times New Roman" w:cs="Calibri Light"/>
          <w:lang w:eastAsia="ar-SA"/>
        </w:rPr>
      </w:pPr>
    </w:p>
    <w:p w:rsidRPr="00FF61F2" w:rsidR="002F2C36" w:rsidP="002F2C36" w:rsidRDefault="002F2C36" w14:paraId="1DE5CF85" w14:textId="7777777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hAnsi="Calibri Light" w:eastAsia="Times New Roman" w:cs="Calibri Light"/>
          <w:lang w:eastAsia="ar-SA"/>
        </w:rPr>
      </w:pPr>
      <w:r w:rsidRPr="00FF61F2">
        <w:rPr>
          <w:rFonts w:ascii="Calibri Light" w:hAnsi="Calibri Light" w:eastAsia="Times New Roman" w:cs="Calibri Light"/>
          <w:b/>
          <w:lang w:eastAsia="ar-SA"/>
        </w:rPr>
        <w:t xml:space="preserve">powiat: </w:t>
      </w:r>
      <w:r w:rsidRPr="00FF61F2">
        <w:rPr>
          <w:rFonts w:ascii="Calibri Light" w:hAnsi="Calibri Light" w:eastAsia="Times New Roman" w:cs="Calibri Light"/>
          <w:lang w:eastAsia="ar-SA"/>
        </w:rPr>
        <w:t>……………………………………</w:t>
      </w:r>
      <w:r w:rsidRPr="00FF61F2">
        <w:rPr>
          <w:rFonts w:ascii="Calibri Light" w:hAnsi="Calibri Light" w:eastAsia="Times New Roman" w:cs="Calibri Light"/>
          <w:lang w:eastAsia="ar-SA"/>
        </w:rPr>
        <w:tab/>
      </w:r>
      <w:r w:rsidRPr="00FF61F2">
        <w:rPr>
          <w:rFonts w:ascii="Calibri Light" w:hAnsi="Calibri Light" w:eastAsia="Times New Roman" w:cs="Calibri Light"/>
          <w:b/>
          <w:lang w:eastAsia="ar-SA"/>
        </w:rPr>
        <w:t xml:space="preserve">województwo: </w:t>
      </w:r>
      <w:r w:rsidRPr="00FF61F2">
        <w:rPr>
          <w:rFonts w:ascii="Calibri Light" w:hAnsi="Calibri Light" w:eastAsia="Times New Roman" w:cs="Calibri Light"/>
          <w:lang w:eastAsia="ar-SA"/>
        </w:rPr>
        <w:t>………………………….…………</w:t>
      </w:r>
    </w:p>
    <w:p w:rsidRPr="00FF61F2" w:rsidR="002F2C36" w:rsidP="002F2C36" w:rsidRDefault="002F2C36" w14:paraId="1456DAB7" w14:textId="7777777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hAnsi="Calibri Light" w:eastAsia="Times New Roman" w:cs="Calibri Light"/>
          <w:lang w:eastAsia="ar-SA"/>
        </w:rPr>
      </w:pPr>
    </w:p>
    <w:p w:rsidRPr="00FF61F2" w:rsidR="002F2C36" w:rsidP="002F2C36" w:rsidRDefault="002F2C36" w14:paraId="63115733" w14:textId="7777777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hAnsi="Calibri Light" w:eastAsia="Times New Roman" w:cs="Calibri Light"/>
          <w:lang w:val="en-US" w:eastAsia="ar-SA"/>
        </w:rPr>
      </w:pPr>
      <w:r w:rsidRPr="00FF61F2">
        <w:rPr>
          <w:rFonts w:ascii="Calibri Light" w:hAnsi="Calibri Light" w:eastAsia="Times New Roman" w:cs="Calibri Light"/>
          <w:b/>
          <w:lang w:eastAsia="ar-SA"/>
        </w:rPr>
        <w:t>telefon:</w:t>
      </w:r>
      <w:r w:rsidRPr="00FF61F2">
        <w:rPr>
          <w:rFonts w:ascii="Calibri Light" w:hAnsi="Calibri Light" w:eastAsia="Times New Roman" w:cs="Calibri Light"/>
          <w:lang w:eastAsia="ar-SA"/>
        </w:rPr>
        <w:t xml:space="preserve"> ………………………………… </w:t>
      </w:r>
      <w:r w:rsidRPr="00FF61F2">
        <w:rPr>
          <w:rFonts w:ascii="Calibri Light" w:hAnsi="Calibri Light" w:eastAsia="Times New Roman" w:cs="Calibri Light"/>
          <w:lang w:eastAsia="ar-SA"/>
        </w:rPr>
        <w:tab/>
      </w:r>
      <w:r w:rsidRPr="00FF61F2">
        <w:rPr>
          <w:rFonts w:ascii="Calibri Light" w:hAnsi="Calibri Light" w:eastAsia="Times New Roman" w:cs="Calibri Light"/>
          <w:b/>
          <w:lang w:val="en-US" w:eastAsia="ar-SA"/>
        </w:rPr>
        <w:t>fax:</w:t>
      </w:r>
      <w:r w:rsidRPr="00FF61F2">
        <w:rPr>
          <w:rFonts w:ascii="Calibri Light" w:hAnsi="Calibri Light" w:eastAsia="Times New Roman" w:cs="Calibri Light"/>
          <w:lang w:val="en-US" w:eastAsia="ar-SA"/>
        </w:rPr>
        <w:t xml:space="preserve">  …………………………..……………………</w:t>
      </w:r>
    </w:p>
    <w:p w:rsidRPr="00FF61F2" w:rsidR="002F2C36" w:rsidP="002F2C36" w:rsidRDefault="002F2C36" w14:paraId="2B4B2CA0" w14:textId="7777777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hAnsi="Calibri Light" w:eastAsia="Times New Roman" w:cs="Calibri Light"/>
          <w:lang w:val="en-US" w:eastAsia="ar-SA"/>
        </w:rPr>
      </w:pPr>
    </w:p>
    <w:p w:rsidRPr="00FF61F2" w:rsidR="002F2C36" w:rsidP="002F2C36" w:rsidRDefault="002F2C36" w14:paraId="7DFBBB94" w14:textId="7777777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hAnsi="Calibri Light" w:eastAsia="Times New Roman" w:cs="Calibri Light"/>
          <w:lang w:val="en-US" w:eastAsia="ar-SA"/>
        </w:rPr>
      </w:pPr>
      <w:r w:rsidRPr="00FF61F2">
        <w:rPr>
          <w:rFonts w:ascii="Calibri Light" w:hAnsi="Calibri Light" w:eastAsia="Times New Roman" w:cs="Calibri Light"/>
          <w:b/>
          <w:lang w:val="en-US" w:eastAsia="ar-SA"/>
        </w:rPr>
        <w:t xml:space="preserve">NIP: </w:t>
      </w:r>
      <w:r w:rsidRPr="00FF61F2">
        <w:rPr>
          <w:rFonts w:ascii="Calibri Light" w:hAnsi="Calibri Light" w:eastAsia="Times New Roman" w:cs="Calibri Light"/>
          <w:lang w:val="en-US" w:eastAsia="ar-SA"/>
        </w:rPr>
        <w:t xml:space="preserve">…………………………………………, </w:t>
      </w:r>
      <w:r w:rsidRPr="00FF61F2">
        <w:rPr>
          <w:rFonts w:ascii="Calibri Light" w:hAnsi="Calibri Light" w:eastAsia="Times New Roman" w:cs="Calibri Light"/>
          <w:lang w:val="en-US" w:eastAsia="ar-SA"/>
        </w:rPr>
        <w:tab/>
      </w:r>
      <w:r w:rsidRPr="00FF61F2">
        <w:rPr>
          <w:rFonts w:ascii="Calibri Light" w:hAnsi="Calibri Light" w:eastAsia="Times New Roman" w:cs="Calibri Light"/>
          <w:b/>
          <w:lang w:val="en-US" w:eastAsia="ar-SA"/>
        </w:rPr>
        <w:t xml:space="preserve">REGON: </w:t>
      </w:r>
      <w:r w:rsidRPr="00FF61F2">
        <w:rPr>
          <w:rFonts w:ascii="Calibri Light" w:hAnsi="Calibri Light" w:eastAsia="Times New Roman" w:cs="Calibri Light"/>
          <w:lang w:val="en-US" w:eastAsia="ar-SA"/>
        </w:rPr>
        <w:t>……………………………………………</w:t>
      </w:r>
    </w:p>
    <w:p w:rsidRPr="00FF61F2" w:rsidR="002F2C36" w:rsidP="002F2C36" w:rsidRDefault="002F2C36" w14:paraId="3D582B94" w14:textId="7777777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hAnsi="Calibri Light" w:eastAsia="Times New Roman" w:cs="Calibri Light"/>
          <w:lang w:val="en-US" w:eastAsia="ar-SA"/>
        </w:rPr>
      </w:pPr>
    </w:p>
    <w:p w:rsidRPr="00FF61F2" w:rsidR="002F2C36" w:rsidP="002F2C36" w:rsidRDefault="002F2C36" w14:paraId="7A8CAEB2" w14:textId="7777777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hAnsi="Calibri Light" w:eastAsia="Times New Roman" w:cs="Calibri Light"/>
          <w:b/>
          <w:lang w:val="en-US" w:eastAsia="ar-SA"/>
        </w:rPr>
      </w:pPr>
      <w:proofErr w:type="spellStart"/>
      <w:r w:rsidRPr="00FF61F2">
        <w:rPr>
          <w:rFonts w:ascii="Calibri Light" w:hAnsi="Calibri Light" w:eastAsia="Times New Roman" w:cs="Calibri Light"/>
          <w:b/>
          <w:lang w:val="en-US" w:eastAsia="ar-SA"/>
        </w:rPr>
        <w:t>Adres</w:t>
      </w:r>
      <w:proofErr w:type="spellEnd"/>
      <w:r w:rsidRPr="00FF61F2">
        <w:rPr>
          <w:rFonts w:ascii="Calibri Light" w:hAnsi="Calibri Light" w:eastAsia="Times New Roman" w:cs="Calibri Light"/>
          <w:b/>
          <w:lang w:val="en-US" w:eastAsia="ar-SA"/>
        </w:rPr>
        <w:t xml:space="preserve"> e-mail:</w:t>
      </w:r>
      <w:r w:rsidRPr="00FF61F2">
        <w:rPr>
          <w:rFonts w:ascii="Calibri Light" w:hAnsi="Calibri Light" w:eastAsia="Times New Roman" w:cs="Calibri Light"/>
          <w:b/>
          <w:lang w:val="en-US" w:eastAsia="ar-SA"/>
        </w:rPr>
        <w:tab/>
      </w:r>
      <w:r w:rsidRPr="00FF61F2">
        <w:rPr>
          <w:rFonts w:ascii="Calibri Light" w:hAnsi="Calibri Light" w:eastAsia="Times New Roman" w:cs="Calibri Light"/>
          <w:lang w:val="en-US" w:eastAsia="ar-SA"/>
        </w:rPr>
        <w:t>…………………………………………</w:t>
      </w:r>
      <w:r w:rsidRPr="00FF61F2">
        <w:rPr>
          <w:rFonts w:ascii="Calibri Light" w:hAnsi="Calibri Light" w:eastAsia="Times New Roman" w:cs="Calibri Light"/>
          <w:lang w:val="en-US" w:eastAsia="ar-SA"/>
        </w:rPr>
        <w:tab/>
      </w:r>
    </w:p>
    <w:p w:rsidRPr="00FF61F2" w:rsidR="002F2C36" w:rsidP="002F2C36" w:rsidRDefault="002F2C36" w14:paraId="0216CC04" w14:textId="77777777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hAnsi="Calibri Light" w:eastAsia="Times New Roman" w:cs="Calibri Light"/>
          <w:lang w:val="en-US" w:eastAsia="ar-SA"/>
        </w:rPr>
      </w:pPr>
      <w:r w:rsidRPr="00FF61F2">
        <w:rPr>
          <w:rFonts w:ascii="Calibri Light" w:hAnsi="Calibri Light" w:eastAsia="Times New Roman" w:cs="Calibri Light"/>
          <w:lang w:val="en-US" w:eastAsia="ar-SA"/>
        </w:rPr>
        <w:tab/>
      </w:r>
    </w:p>
    <w:p w:rsidRPr="00FF61F2" w:rsidR="002F2C36" w:rsidP="002F2C36" w:rsidRDefault="002F2C36" w14:paraId="3F9D77EA" w14:textId="77777777">
      <w:pPr>
        <w:spacing w:after="0"/>
        <w:jc w:val="both"/>
        <w:rPr>
          <w:rFonts w:ascii="Calibri Light" w:hAnsi="Calibri Light" w:eastAsia="Times New Roman" w:cs="Calibri Light"/>
          <w:sz w:val="16"/>
          <w:szCs w:val="20"/>
          <w:lang w:val="en-US" w:eastAsia="ar-SA"/>
        </w:rPr>
      </w:pPr>
    </w:p>
    <w:p w:rsidRPr="003F3191" w:rsidR="002F2C36" w:rsidP="005E2049" w:rsidRDefault="002F2C36" w14:paraId="170E2A46" w14:textId="5EDAE2A6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b/>
          <w:sz w:val="24"/>
        </w:rPr>
      </w:pPr>
      <w:r w:rsidRPr="003F3191">
        <w:rPr>
          <w:rFonts w:ascii="Calibri Light" w:hAnsi="Calibri Light" w:eastAsia="Times New Roman" w:cs="Calibri Light"/>
          <w:szCs w:val="20"/>
          <w:lang w:eastAsia="ar-SA"/>
        </w:rPr>
        <w:t>Składaj</w:t>
      </w:r>
      <w:r w:rsidRPr="003F3191">
        <w:rPr>
          <w:rFonts w:ascii="Calibri Light" w:hAnsi="Calibri Light" w:eastAsia="TimesNewRoman" w:cs="Calibri Light"/>
          <w:szCs w:val="20"/>
          <w:lang w:eastAsia="ar-SA"/>
        </w:rPr>
        <w:t>ą</w:t>
      </w:r>
      <w:r w:rsidRPr="003F3191">
        <w:rPr>
          <w:rFonts w:ascii="Calibri Light" w:hAnsi="Calibri Light" w:eastAsia="Times New Roman" w:cs="Calibri Light"/>
          <w:szCs w:val="20"/>
          <w:lang w:eastAsia="ar-SA"/>
        </w:rPr>
        <w:t>c ofert</w:t>
      </w:r>
      <w:r w:rsidRPr="003F3191">
        <w:rPr>
          <w:rFonts w:ascii="Calibri Light" w:hAnsi="Calibri Light" w:eastAsia="TimesNewRoman" w:cs="Calibri Light"/>
          <w:szCs w:val="20"/>
          <w:lang w:eastAsia="ar-SA"/>
        </w:rPr>
        <w:t xml:space="preserve">ę </w:t>
      </w:r>
      <w:r w:rsidRPr="003F3191">
        <w:rPr>
          <w:rFonts w:ascii="Calibri Light" w:hAnsi="Calibri Light" w:eastAsia="Times New Roman" w:cs="Calibri Light"/>
          <w:szCs w:val="20"/>
          <w:lang w:eastAsia="ar-SA"/>
        </w:rPr>
        <w:t>na realizację zamówienia</w:t>
      </w:r>
      <w:r w:rsidRPr="003F3191" w:rsidR="008D663F">
        <w:rPr>
          <w:rFonts w:ascii="Calibri Light" w:hAnsi="Calibri Light" w:eastAsia="Times New Roman" w:cs="Calibri Light"/>
          <w:szCs w:val="20"/>
          <w:lang w:eastAsia="ar-SA"/>
        </w:rPr>
        <w:t>: „</w:t>
      </w:r>
      <w:r w:rsidRPr="006B2AA7" w:rsidR="006B2AA7">
        <w:rPr>
          <w:rFonts w:ascii="Calibri Light" w:hAnsi="Calibri Light" w:eastAsia="Times New Roman" w:cs="Calibri Light"/>
          <w:b/>
          <w:szCs w:val="20"/>
          <w:lang w:eastAsia="ar-SA"/>
        </w:rPr>
        <w:t>Modernizacja miejsc postojowych w Przydonicy</w:t>
      </w:r>
      <w:r w:rsidR="006B2AA7">
        <w:rPr>
          <w:rFonts w:ascii="Calibri Light" w:hAnsi="Calibri Light" w:eastAsia="Times New Roman" w:cs="Calibri Light"/>
          <w:b/>
          <w:szCs w:val="20"/>
          <w:lang w:eastAsia="ar-SA"/>
        </w:rPr>
        <w:t>”</w:t>
      </w:r>
      <w:r w:rsidR="003F3191">
        <w:rPr>
          <w:rFonts w:ascii="Calibri Light" w:hAnsi="Calibri Light" w:eastAsia="Times New Roman" w:cs="Calibri Light"/>
          <w:b/>
          <w:szCs w:val="20"/>
          <w:lang w:eastAsia="ar-SA"/>
        </w:rPr>
        <w:t xml:space="preserve"> </w:t>
      </w:r>
      <w:r w:rsidRPr="003F3191">
        <w:rPr>
          <w:rFonts w:ascii="Calibri Light" w:hAnsi="Calibri Light" w:eastAsia="Times New Roman" w:cs="Calibri Light"/>
          <w:szCs w:val="20"/>
          <w:lang w:eastAsia="ar-SA"/>
        </w:rPr>
        <w:t>objętego</w:t>
      </w:r>
      <w:r w:rsidRPr="003F3191" w:rsidR="003E6745">
        <w:rPr>
          <w:rFonts w:ascii="Calibri Light" w:hAnsi="Calibri Light" w:eastAsia="Times New Roman" w:cs="Calibri Light"/>
          <w:szCs w:val="20"/>
          <w:lang w:eastAsia="ar-SA"/>
        </w:rPr>
        <w:t xml:space="preserve"> </w:t>
      </w:r>
      <w:r w:rsidRPr="003F3191">
        <w:rPr>
          <w:rFonts w:ascii="Calibri Light" w:hAnsi="Calibri Light" w:eastAsia="Times New Roman" w:cs="Calibri Light"/>
          <w:szCs w:val="20"/>
          <w:lang w:eastAsia="ar-SA"/>
        </w:rPr>
        <w:t>postępowaniem</w:t>
      </w:r>
      <w:r w:rsidRPr="003F3191" w:rsidR="003E6745">
        <w:rPr>
          <w:rFonts w:ascii="Calibri Light" w:hAnsi="Calibri Light" w:eastAsia="Times New Roman" w:cs="Calibri Light"/>
          <w:szCs w:val="20"/>
          <w:lang w:eastAsia="ar-SA"/>
        </w:rPr>
        <w:t xml:space="preserve"> nr </w:t>
      </w:r>
      <w:r w:rsidRPr="003F3191" w:rsidR="003E6745">
        <w:rPr>
          <w:rFonts w:ascii="Calibri Light" w:hAnsi="Calibri Light" w:eastAsia="Times New Roman" w:cs="Calibri Light"/>
          <w:b/>
          <w:szCs w:val="20"/>
          <w:lang w:eastAsia="ar-SA"/>
        </w:rPr>
        <w:t>IZP.272.1.</w:t>
      </w:r>
      <w:r w:rsidR="006B2AA7">
        <w:rPr>
          <w:rFonts w:ascii="Calibri Light" w:hAnsi="Calibri Light" w:eastAsia="Times New Roman" w:cs="Calibri Light"/>
          <w:b/>
          <w:szCs w:val="20"/>
          <w:lang w:eastAsia="ar-SA"/>
        </w:rPr>
        <w:t>62</w:t>
      </w:r>
      <w:r w:rsidR="003F3191">
        <w:rPr>
          <w:rFonts w:ascii="Calibri Light" w:hAnsi="Calibri Light" w:eastAsia="Times New Roman" w:cs="Calibri Light"/>
          <w:b/>
          <w:szCs w:val="20"/>
          <w:lang w:eastAsia="ar-SA"/>
        </w:rPr>
        <w:t>.2020</w:t>
      </w:r>
      <w:r w:rsidRPr="003F3191">
        <w:rPr>
          <w:rFonts w:ascii="Calibri Light" w:hAnsi="Calibri Light" w:eastAsia="Times New Roman" w:cs="Calibri Light"/>
          <w:szCs w:val="20"/>
          <w:lang w:eastAsia="ar-SA"/>
        </w:rPr>
        <w:t>, oferuję wykonanie przedmiotu zamówienia za cen</w:t>
      </w:r>
      <w:r w:rsidRPr="003F3191" w:rsidR="00D3141A">
        <w:rPr>
          <w:rFonts w:ascii="Calibri Light" w:hAnsi="Calibri Light" w:eastAsia="Times New Roman" w:cs="Calibri Light"/>
          <w:szCs w:val="20"/>
          <w:lang w:eastAsia="ar-SA"/>
        </w:rPr>
        <w:t>ę</w:t>
      </w:r>
      <w:r w:rsidRPr="003F3191">
        <w:rPr>
          <w:rFonts w:ascii="Calibri Light" w:hAnsi="Calibri Light" w:eastAsia="Times New Roman" w:cs="Calibri Light"/>
          <w:szCs w:val="20"/>
          <w:lang w:eastAsia="ar-SA"/>
        </w:rPr>
        <w:t>:</w:t>
      </w:r>
    </w:p>
    <w:p w:rsidRPr="00FF61F2" w:rsidR="001E4CE6" w:rsidP="004467BC" w:rsidRDefault="001E4CE6" w14:paraId="157876E1" w14:textId="77777777">
      <w:pPr>
        <w:suppressAutoHyphens/>
        <w:spacing w:after="0"/>
        <w:ind w:left="454"/>
        <w:contextualSpacing/>
        <w:jc w:val="both"/>
        <w:rPr>
          <w:rFonts w:ascii="Calibri Light" w:hAnsi="Calibri Light" w:eastAsia="Times New Roman" w:cs="Calibri Light"/>
          <w:b/>
          <w:lang w:eastAsia="ar-SA"/>
        </w:rPr>
      </w:pPr>
    </w:p>
    <w:p w:rsidRPr="00FF61F2" w:rsidR="002F2C36" w:rsidP="004467BC" w:rsidRDefault="002F2C36" w14:paraId="49755919" w14:textId="77777777">
      <w:pPr>
        <w:suppressAutoHyphens/>
        <w:spacing w:after="0"/>
        <w:ind w:left="454"/>
        <w:contextualSpacing/>
        <w:jc w:val="both"/>
        <w:rPr>
          <w:rFonts w:ascii="Calibri Light" w:hAnsi="Calibri Light" w:eastAsia="Times New Roman" w:cs="Calibri Light"/>
          <w:b/>
          <w:szCs w:val="20"/>
          <w:lang w:eastAsia="ar-SA"/>
        </w:rPr>
      </w:pPr>
      <w:r w:rsidRPr="00FF61F2">
        <w:rPr>
          <w:rFonts w:ascii="Calibri Light" w:hAnsi="Calibri Light" w:eastAsia="Times New Roman" w:cs="Calibri Light"/>
          <w:b/>
          <w:lang w:eastAsia="ar-SA"/>
        </w:rPr>
        <w:t>cena ryczałtow</w:t>
      </w:r>
      <w:r w:rsidRPr="00FF61F2" w:rsidR="004C4337">
        <w:rPr>
          <w:rFonts w:ascii="Calibri Light" w:hAnsi="Calibri Light" w:eastAsia="Times New Roman" w:cs="Calibri Light"/>
          <w:b/>
          <w:lang w:eastAsia="ar-SA"/>
        </w:rPr>
        <w:t>a</w:t>
      </w:r>
      <w:r w:rsidRPr="00FF61F2">
        <w:rPr>
          <w:rFonts w:ascii="Calibri Light" w:hAnsi="Calibri Light" w:eastAsia="Times New Roman" w:cs="Calibri Light"/>
          <w:b/>
          <w:lang w:eastAsia="ar-SA"/>
        </w:rPr>
        <w:t xml:space="preserve"> brutto: …………………………..………… zł,</w:t>
      </w:r>
    </w:p>
    <w:p w:rsidRPr="00FF61F2" w:rsidR="00D1242F" w:rsidP="004C4337" w:rsidRDefault="00D1242F" w14:paraId="35E7F93C" w14:textId="77777777">
      <w:pPr>
        <w:suppressAutoHyphens/>
        <w:spacing w:after="0"/>
        <w:ind w:left="454"/>
        <w:jc w:val="both"/>
        <w:rPr>
          <w:rFonts w:ascii="Calibri Light" w:hAnsi="Calibri Light" w:eastAsia="Times New Roman" w:cs="Calibri Light"/>
          <w:i/>
          <w:lang w:eastAsia="ar-SA"/>
        </w:rPr>
      </w:pPr>
    </w:p>
    <w:p w:rsidRPr="00FF61F2" w:rsidR="004467BC" w:rsidP="004C4337" w:rsidRDefault="002F2C36" w14:paraId="1F5154E1" w14:textId="77777777">
      <w:pPr>
        <w:suppressAutoHyphens/>
        <w:spacing w:after="0"/>
        <w:ind w:left="454"/>
        <w:jc w:val="both"/>
        <w:rPr>
          <w:rFonts w:ascii="Calibri Light" w:hAnsi="Calibri Light" w:eastAsia="Times New Roman" w:cs="Calibri Light"/>
          <w:i/>
          <w:lang w:eastAsia="ar-SA"/>
        </w:rPr>
      </w:pPr>
      <w:r w:rsidRPr="00FF61F2">
        <w:rPr>
          <w:rFonts w:ascii="Calibri Light" w:hAnsi="Calibri Light" w:eastAsia="Times New Roman" w:cs="Calibri Light"/>
          <w:i/>
          <w:lang w:eastAsia="ar-SA"/>
        </w:rPr>
        <w:t>słownie:………………………………………………………………………………………</w:t>
      </w:r>
      <w:r w:rsidRPr="00FF61F2" w:rsidR="004C4337">
        <w:rPr>
          <w:rFonts w:ascii="Calibri Light" w:hAnsi="Calibri Light" w:eastAsia="Times New Roman" w:cs="Calibri Light"/>
          <w:i/>
          <w:lang w:eastAsia="ar-SA"/>
        </w:rPr>
        <w:t>…</w:t>
      </w:r>
      <w:r w:rsidRPr="00FF61F2">
        <w:rPr>
          <w:rFonts w:ascii="Calibri Light" w:hAnsi="Calibri Light" w:eastAsia="Times New Roman" w:cs="Calibri Light"/>
          <w:i/>
          <w:lang w:eastAsia="ar-SA"/>
        </w:rPr>
        <w:t>……………………………………………………………………………………………</w:t>
      </w:r>
      <w:r w:rsidRPr="00FF61F2" w:rsidR="004C4337">
        <w:rPr>
          <w:rFonts w:ascii="Calibri Light" w:hAnsi="Calibri Light" w:eastAsia="Times New Roman" w:cs="Calibri Light"/>
          <w:i/>
          <w:lang w:eastAsia="ar-SA"/>
        </w:rPr>
        <w:t>………………………………………………</w:t>
      </w:r>
      <w:r w:rsidRPr="00FF61F2">
        <w:rPr>
          <w:rFonts w:ascii="Calibri Light" w:hAnsi="Calibri Light" w:eastAsia="Times New Roman" w:cs="Calibri Light"/>
          <w:i/>
          <w:lang w:eastAsia="ar-SA"/>
        </w:rPr>
        <w:t>………</w:t>
      </w:r>
      <w:r w:rsidRPr="00FF61F2" w:rsidR="00D1242F">
        <w:rPr>
          <w:rFonts w:ascii="Calibri Light" w:hAnsi="Calibri Light" w:eastAsia="Times New Roman" w:cs="Calibri Light"/>
          <w:i/>
          <w:lang w:eastAsia="ar-SA"/>
        </w:rPr>
        <w:t>…..</w:t>
      </w:r>
    </w:p>
    <w:p w:rsidRPr="00FF61F2" w:rsidR="00D1242F" w:rsidP="004C4337" w:rsidRDefault="00D1242F" w14:paraId="0E320CAA" w14:textId="77777777">
      <w:pPr>
        <w:suppressAutoHyphens/>
        <w:spacing w:after="0"/>
        <w:ind w:left="454"/>
        <w:jc w:val="both"/>
        <w:rPr>
          <w:rFonts w:ascii="Calibri Light" w:hAnsi="Calibri Light" w:eastAsia="Times New Roman" w:cs="Calibri Light"/>
          <w:i/>
          <w:lang w:eastAsia="ar-SA"/>
        </w:rPr>
      </w:pPr>
      <w:r w:rsidRPr="00FF61F2">
        <w:rPr>
          <w:rFonts w:ascii="Calibri Light" w:hAnsi="Calibri Light" w:eastAsia="Times New Roman" w:cs="Calibri Light"/>
          <w:i/>
          <w:lang w:eastAsia="ar-SA"/>
        </w:rPr>
        <w:t>……………………………………………………………………………………………………………………………..</w:t>
      </w:r>
    </w:p>
    <w:p w:rsidRPr="00FF61F2" w:rsidR="002F2C36" w:rsidP="00DB1287" w:rsidRDefault="002F2C36" w14:paraId="311C8FD4" w14:textId="7576B01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hAnsi="Calibri Light" w:eastAsia="Times New Roman" w:cs="Calibri Light"/>
          <w:b/>
          <w:szCs w:val="20"/>
          <w:lang w:eastAsia="ar-SA"/>
        </w:rPr>
      </w:pPr>
      <w:r w:rsidRPr="00FF61F2">
        <w:rPr>
          <w:rFonts w:ascii="Calibri Light" w:hAnsi="Calibri Light" w:eastAsia="Times New Roman" w:cs="Calibri Light"/>
          <w:lang w:eastAsia="ar-SA"/>
        </w:rPr>
        <w:t>Oferowan</w:t>
      </w:r>
      <w:r w:rsidR="003F3191">
        <w:rPr>
          <w:rFonts w:ascii="Calibri Light" w:hAnsi="Calibri Light" w:eastAsia="Times New Roman" w:cs="Calibri Light"/>
          <w:lang w:eastAsia="ar-SA"/>
        </w:rPr>
        <w:t>e</w:t>
      </w:r>
      <w:r w:rsidRPr="00FF61F2">
        <w:rPr>
          <w:rFonts w:ascii="Calibri Light" w:hAnsi="Calibri Light" w:eastAsia="Times New Roman" w:cs="Calibri Light"/>
          <w:lang w:eastAsia="ar-SA"/>
        </w:rPr>
        <w:t xml:space="preserve"> cen</w:t>
      </w:r>
      <w:r w:rsidR="003F3191">
        <w:rPr>
          <w:rFonts w:ascii="Calibri Light" w:hAnsi="Calibri Light" w:eastAsia="Times New Roman" w:cs="Calibri Light"/>
          <w:lang w:eastAsia="ar-SA"/>
        </w:rPr>
        <w:t>y</w:t>
      </w:r>
      <w:r w:rsidRPr="00FF61F2">
        <w:rPr>
          <w:rFonts w:ascii="Calibri Light" w:hAnsi="Calibri Light" w:eastAsia="Times New Roman" w:cs="Calibri Light"/>
          <w:lang w:eastAsia="ar-SA"/>
        </w:rPr>
        <w:t xml:space="preserve"> </w:t>
      </w:r>
      <w:r w:rsidR="003F3191">
        <w:rPr>
          <w:rFonts w:ascii="Calibri Light" w:hAnsi="Calibri Light" w:eastAsia="Times New Roman" w:cs="Calibri Light"/>
          <w:lang w:eastAsia="ar-SA"/>
        </w:rPr>
        <w:t>jednostkowe zawierają</w:t>
      </w:r>
      <w:r w:rsidRPr="00FF61F2">
        <w:rPr>
          <w:rFonts w:ascii="Calibri Light" w:hAnsi="Calibri Light" w:eastAsia="Times New Roman" w:cs="Calibri Light"/>
          <w:lang w:eastAsia="ar-SA"/>
        </w:rPr>
        <w:t xml:space="preserve"> wszystkie koszty niezbędne do zrealizowania zamówienia</w:t>
      </w:r>
      <w:r w:rsidR="003F3191">
        <w:rPr>
          <w:rFonts w:ascii="Calibri Light" w:hAnsi="Calibri Light" w:eastAsia="Times New Roman" w:cs="Calibri Light"/>
          <w:lang w:eastAsia="ar-SA"/>
        </w:rPr>
        <w:t xml:space="preserve"> w ilościach obmiarowych określonych w przedmiarze robót</w:t>
      </w:r>
      <w:r w:rsidRPr="00FF61F2">
        <w:rPr>
          <w:rFonts w:ascii="Calibri Light" w:hAnsi="Calibri Light" w:eastAsia="Times New Roman" w:cs="Calibri Light"/>
          <w:lang w:eastAsia="ar-SA"/>
        </w:rPr>
        <w:t xml:space="preserve">.   </w:t>
      </w:r>
    </w:p>
    <w:p w:rsidRPr="00FF61F2" w:rsidR="002F2C36" w:rsidP="00DB1287" w:rsidRDefault="002F2C36" w14:paraId="2FC68917" w14:textId="7777777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hAnsi="Calibri Light" w:eastAsia="Times New Roman" w:cs="Calibri Light"/>
          <w:b/>
          <w:szCs w:val="20"/>
          <w:lang w:eastAsia="ar-SA"/>
        </w:rPr>
      </w:pPr>
      <w:r w:rsidRPr="00FF61F2">
        <w:rPr>
          <w:rFonts w:ascii="Calibri Light" w:hAnsi="Calibri Light" w:eastAsia="Times New Roman" w:cs="Calibri Light"/>
          <w:lang w:eastAsia="ar-SA"/>
        </w:rPr>
        <w:t xml:space="preserve">Termin realizacji zamówienia: do </w:t>
      </w:r>
      <w:r w:rsidRPr="00FF61F2" w:rsidR="00D1242F">
        <w:rPr>
          <w:rFonts w:ascii="Calibri Light" w:hAnsi="Calibri Light" w:eastAsia="Times New Roman" w:cs="Calibri Light"/>
          <w:lang w:eastAsia="ar-SA"/>
        </w:rPr>
        <w:t>30 dni od daty podpisania umowy</w:t>
      </w:r>
      <w:r w:rsidRPr="00FF61F2">
        <w:rPr>
          <w:rFonts w:ascii="Calibri Light" w:hAnsi="Calibri Light" w:eastAsia="Times New Roman" w:cs="Calibri Light"/>
          <w:lang w:eastAsia="ar-SA"/>
        </w:rPr>
        <w:t>.</w:t>
      </w:r>
    </w:p>
    <w:p w:rsidRPr="00FF61F2" w:rsidR="002F2C36" w:rsidP="00DB1287" w:rsidRDefault="002F2C36" w14:paraId="6E85FF5C" w14:textId="7777777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hAnsi="Calibri Light" w:eastAsia="Times New Roman" w:cs="Calibri Light"/>
          <w:b/>
          <w:szCs w:val="20"/>
          <w:lang w:eastAsia="ar-SA"/>
        </w:rPr>
      </w:pPr>
      <w:r w:rsidRPr="00FF61F2">
        <w:rPr>
          <w:rFonts w:ascii="Calibri Light" w:hAnsi="Calibri Light" w:eastAsia="Times New Roman" w:cs="Calibri Light"/>
          <w:lang w:eastAsia="ar-SA"/>
        </w:rPr>
        <w:t>Oświadczam, że uważam się za związanego ofertą przez okres 30 dni.</w:t>
      </w:r>
    </w:p>
    <w:p w:rsidRPr="00FF61F2" w:rsidR="002F2C36" w:rsidP="00DB1287" w:rsidRDefault="002F2C36" w14:paraId="25A25B9E" w14:textId="7777777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hAnsi="Calibri Light" w:eastAsia="Times New Roman" w:cs="Calibri Light"/>
          <w:b/>
          <w:szCs w:val="20"/>
          <w:lang w:eastAsia="ar-SA"/>
        </w:rPr>
      </w:pPr>
      <w:r w:rsidRPr="00FF61F2">
        <w:rPr>
          <w:rFonts w:ascii="Calibri Light" w:hAnsi="Calibri Light" w:eastAsia="Times New Roman" w:cs="Calibri Light"/>
          <w:lang w:eastAsia="ar-SA"/>
        </w:rPr>
        <w:t xml:space="preserve">Oświadczam, że zapoznałem się z warunkami </w:t>
      </w:r>
      <w:r w:rsidRPr="00FF61F2" w:rsidR="006A432A">
        <w:rPr>
          <w:rFonts w:ascii="Calibri Light" w:hAnsi="Calibri Light" w:eastAsia="Times New Roman" w:cs="Calibri Light"/>
          <w:lang w:eastAsia="ar-SA"/>
        </w:rPr>
        <w:t xml:space="preserve">realizacji </w:t>
      </w:r>
      <w:r w:rsidRPr="00FF61F2">
        <w:rPr>
          <w:rFonts w:ascii="Calibri Light" w:hAnsi="Calibri Light" w:eastAsia="Times New Roman" w:cs="Calibri Light"/>
          <w:lang w:eastAsia="ar-SA"/>
        </w:rPr>
        <w:t>zamówienia określonymi w Zaproszeniu i nie wnoszę do nich żadnych zastrzeżeń oraz uzyskałem wszelkie niezbędne informacje do przygotowania oferty.</w:t>
      </w:r>
    </w:p>
    <w:p w:rsidRPr="00FF61F2" w:rsidR="002F2C36" w:rsidP="00DB1287" w:rsidRDefault="002F2C36" w14:paraId="60A18527" w14:textId="7777777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hAnsi="Calibri Light" w:eastAsia="Times New Roman" w:cs="Calibri Light"/>
          <w:b/>
          <w:szCs w:val="20"/>
          <w:lang w:eastAsia="ar-SA"/>
        </w:rPr>
      </w:pPr>
      <w:r w:rsidRPr="00FF61F2">
        <w:rPr>
          <w:rFonts w:ascii="Calibri Light" w:hAnsi="Calibri Light" w:eastAsia="Times New Roman" w:cs="Calibri Light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:rsidRPr="009E7F78" w:rsidR="002F2C36" w:rsidP="00DB1287" w:rsidRDefault="002F2C36" w14:paraId="2F7E1152" w14:textId="7777777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hAnsi="Calibri Light" w:eastAsia="Times New Roman" w:cs="Calibri Light"/>
          <w:b/>
          <w:szCs w:val="20"/>
          <w:lang w:eastAsia="ar-SA"/>
        </w:rPr>
      </w:pPr>
      <w:r w:rsidRPr="00FF61F2">
        <w:rPr>
          <w:rFonts w:ascii="Calibri Light" w:hAnsi="Calibri Light" w:eastAsia="Times New Roman" w:cs="Calibri Light"/>
          <w:lang w:eastAsia="ar-SA"/>
        </w:rPr>
        <w:lastRenderedPageBreak/>
        <w:t xml:space="preserve">Oświadczam, że akceptuję warunki płatności określone w Zaproszeniu i projekcie umowy, tj. płatność przelewem terminie do 30 dni od dnia wpływu faktury do Zamawiającego.* </w:t>
      </w:r>
    </w:p>
    <w:p w:rsidRPr="00FF61F2" w:rsidR="001E4CE6" w:rsidP="0AEABC92" w:rsidRDefault="001E4CE6" w14:paraId="37046490" w14:textId="7B3F2251">
      <w:pPr>
        <w:numPr>
          <w:ilvl w:val="0"/>
          <w:numId w:val="3"/>
        </w:numPr>
        <w:shd w:val="clear" w:color="auto" w:fill="FFFFFF" w:themeFill="background1"/>
        <w:suppressAutoHyphens/>
        <w:spacing w:after="0" w:line="360" w:lineRule="auto"/>
        <w:rPr>
          <w:rFonts w:ascii="Calibri Light" w:hAnsi="Calibri Light" w:cs="Calibri Light"/>
        </w:rPr>
      </w:pPr>
      <w:r w:rsidRPr="0AEABC92" w:rsidR="0AEABC92">
        <w:rPr>
          <w:rFonts w:ascii="Calibri Light" w:hAnsi="Calibri Light" w:cs="Calibri Light"/>
        </w:rPr>
        <w:t xml:space="preserve">Oświadczam, że posiadam doświadczenie w realizacji robót BRUKARSKICH co potwierdza poniższy wykaz robót budowlanych: </w:t>
      </w:r>
    </w:p>
    <w:tbl>
      <w:tblPr>
        <w:tblW w:w="9344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029"/>
        <w:gridCol w:w="2118"/>
        <w:gridCol w:w="1553"/>
        <w:gridCol w:w="2119"/>
      </w:tblGrid>
      <w:tr w:rsidRPr="00FF61F2" w:rsidR="00FF61F2" w:rsidTr="00FF61F2" w14:paraId="46028B9B" w14:textId="77777777">
        <w:trPr>
          <w:trHeight w:val="648"/>
        </w:trPr>
        <w:tc>
          <w:tcPr>
            <w:tcW w:w="525" w:type="dxa"/>
            <w:vMerge w:val="restart"/>
            <w:shd w:val="clear" w:color="auto" w:fill="BFBFBF"/>
            <w:vAlign w:val="center"/>
          </w:tcPr>
          <w:p w:rsidRPr="00FF61F2" w:rsidR="001E4CE6" w:rsidP="00541089" w:rsidRDefault="001E4CE6" w14:paraId="3E92B15E" w14:textId="77777777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FF61F2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3029" w:type="dxa"/>
            <w:vMerge w:val="restart"/>
            <w:shd w:val="clear" w:color="auto" w:fill="BFBFBF"/>
            <w:vAlign w:val="center"/>
          </w:tcPr>
          <w:p w:rsidRPr="00FF61F2" w:rsidR="001E4CE6" w:rsidP="001E4CE6" w:rsidRDefault="001E4CE6" w14:paraId="1CAB40D0" w14:textId="1004D8A6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Nazwa przedmiotu zamówienia/zakres robót </w:t>
            </w: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FF61F2">
              <w:rPr>
                <w:rFonts w:ascii="Calibri Light" w:hAnsi="Calibri Light" w:cs="Calibri Light"/>
                <w:sz w:val="16"/>
                <w:szCs w:val="16"/>
              </w:rPr>
              <w:t>(</w:t>
            </w:r>
            <w:r w:rsidR="006B2AA7">
              <w:rPr>
                <w:rFonts w:ascii="Calibri Light" w:hAnsi="Calibri Light" w:cs="Calibri Light"/>
                <w:sz w:val="16"/>
                <w:szCs w:val="16"/>
              </w:rPr>
              <w:t>powierzchnia robót brukarskich</w:t>
            </w:r>
            <w:r w:rsidRPr="00FF61F2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  <w:tc>
          <w:tcPr>
            <w:tcW w:w="2118" w:type="dxa"/>
            <w:vMerge w:val="restart"/>
            <w:shd w:val="clear" w:color="auto" w:fill="BFBFBF"/>
            <w:vAlign w:val="center"/>
          </w:tcPr>
          <w:p w:rsidRPr="00FF61F2" w:rsidR="001E4CE6" w:rsidP="001E4CE6" w:rsidRDefault="001E4CE6" w14:paraId="70E220FC" w14:textId="77777777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1553" w:type="dxa"/>
            <w:vMerge w:val="restart"/>
            <w:shd w:val="clear" w:color="auto" w:fill="BFBFBF"/>
            <w:vAlign w:val="center"/>
          </w:tcPr>
          <w:p w:rsidRPr="00FF61F2" w:rsidR="001E4CE6" w:rsidP="001E4CE6" w:rsidRDefault="001E4CE6" w14:paraId="2E1850F2" w14:textId="77777777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Okres realizacji robót(od mm/</w:t>
            </w:r>
            <w:proofErr w:type="spellStart"/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/ – do mm/</w:t>
            </w:r>
            <w:proofErr w:type="spellStart"/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/)</w:t>
            </w:r>
          </w:p>
        </w:tc>
        <w:tc>
          <w:tcPr>
            <w:tcW w:w="2119" w:type="dxa"/>
            <w:vMerge w:val="restart"/>
            <w:shd w:val="clear" w:color="auto" w:fill="BFBFBF"/>
            <w:vAlign w:val="center"/>
          </w:tcPr>
          <w:p w:rsidRPr="00FF61F2" w:rsidR="001E4CE6" w:rsidP="00FF61F2" w:rsidRDefault="001E4CE6" w14:paraId="75E60EE1" w14:textId="77777777">
            <w:pPr>
              <w:spacing w:after="0"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Podmiot, na rzecz którego roboty zostały wykonane</w:t>
            </w:r>
          </w:p>
          <w:p w:rsidRPr="00FF61F2" w:rsidR="001E4CE6" w:rsidP="001E4CE6" w:rsidRDefault="001E4CE6" w14:paraId="15D5CC12" w14:textId="77777777">
            <w:pPr>
              <w:spacing w:after="0"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FF61F2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</w:tr>
      <w:tr w:rsidRPr="00FF61F2" w:rsidR="00FF61F2" w:rsidTr="00FF61F2" w14:paraId="52290E68" w14:textId="77777777">
        <w:trPr>
          <w:trHeight w:val="868"/>
        </w:trPr>
        <w:tc>
          <w:tcPr>
            <w:tcW w:w="525" w:type="dxa"/>
            <w:vMerge/>
            <w:vAlign w:val="center"/>
          </w:tcPr>
          <w:p w:rsidRPr="00FF61F2" w:rsidR="001E4CE6" w:rsidP="00541089" w:rsidRDefault="001E4CE6" w14:paraId="6AB29492" w14:textId="77777777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3029" w:type="dxa"/>
            <w:vMerge/>
            <w:shd w:val="clear" w:color="auto" w:fill="BFBFBF"/>
            <w:vAlign w:val="center"/>
          </w:tcPr>
          <w:p w:rsidRPr="00FF61F2" w:rsidR="001E4CE6" w:rsidP="00541089" w:rsidRDefault="001E4CE6" w14:paraId="5FFA8805" w14:textId="77777777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2118" w:type="dxa"/>
            <w:vMerge/>
            <w:vAlign w:val="center"/>
          </w:tcPr>
          <w:p w:rsidRPr="00FF61F2" w:rsidR="001E4CE6" w:rsidP="00541089" w:rsidRDefault="001E4CE6" w14:paraId="2940FFA2" w14:textId="77777777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3" w:type="dxa"/>
            <w:vMerge/>
            <w:vAlign w:val="center"/>
          </w:tcPr>
          <w:p w:rsidRPr="00FF61F2" w:rsidR="001E4CE6" w:rsidP="00541089" w:rsidRDefault="001E4CE6" w14:paraId="3D9BBF32" w14:textId="77777777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119" w:type="dxa"/>
            <w:vMerge/>
            <w:vAlign w:val="center"/>
          </w:tcPr>
          <w:p w:rsidRPr="00FF61F2" w:rsidR="001E4CE6" w:rsidP="00541089" w:rsidRDefault="001E4CE6" w14:paraId="1B02B6BC" w14:textId="77777777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Pr="00FF61F2" w:rsidR="00FF61F2" w:rsidTr="00FF61F2" w14:paraId="386E26A7" w14:textId="77777777">
        <w:trPr>
          <w:trHeight w:val="491"/>
        </w:trPr>
        <w:tc>
          <w:tcPr>
            <w:tcW w:w="525" w:type="dxa"/>
            <w:vAlign w:val="center"/>
          </w:tcPr>
          <w:p w:rsidRPr="00FF61F2" w:rsidR="001E4CE6" w:rsidP="00541089" w:rsidRDefault="001E4CE6" w14:paraId="0C1A89E5" w14:textId="77777777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3029" w:type="dxa"/>
            <w:vAlign w:val="center"/>
          </w:tcPr>
          <w:p w:rsidRPr="00FF61F2" w:rsidR="001E4CE6" w:rsidP="00541089" w:rsidRDefault="001E4CE6" w14:paraId="7128CF0F" w14:textId="77777777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118" w:type="dxa"/>
            <w:vAlign w:val="center"/>
          </w:tcPr>
          <w:p w:rsidRPr="00FF61F2" w:rsidR="001E4CE6" w:rsidP="00541089" w:rsidRDefault="001E4CE6" w14:paraId="459C6D7B" w14:textId="77777777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3" w:type="dxa"/>
            <w:vAlign w:val="center"/>
          </w:tcPr>
          <w:p w:rsidRPr="00FF61F2" w:rsidR="001E4CE6" w:rsidP="00541089" w:rsidRDefault="001E4CE6" w14:paraId="1D20EB6A" w14:textId="77777777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119" w:type="dxa"/>
            <w:vAlign w:val="center"/>
          </w:tcPr>
          <w:p w:rsidRPr="00FF61F2" w:rsidR="001E4CE6" w:rsidP="00541089" w:rsidRDefault="001E4CE6" w14:paraId="12F41249" w14:textId="77777777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Pr="00FF61F2" w:rsidR="00FF61F2" w:rsidTr="00FF61F2" w14:paraId="32CA7737" w14:textId="77777777">
        <w:trPr>
          <w:trHeight w:val="476"/>
        </w:trPr>
        <w:tc>
          <w:tcPr>
            <w:tcW w:w="525" w:type="dxa"/>
            <w:vAlign w:val="center"/>
          </w:tcPr>
          <w:p w:rsidRPr="00FF61F2" w:rsidR="001E4CE6" w:rsidP="00541089" w:rsidRDefault="001E4CE6" w14:paraId="74CDADFB" w14:textId="77777777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3029" w:type="dxa"/>
            <w:vAlign w:val="center"/>
          </w:tcPr>
          <w:p w:rsidRPr="00FF61F2" w:rsidR="001E4CE6" w:rsidP="00541089" w:rsidRDefault="001E4CE6" w14:paraId="119863CF" w14:textId="77777777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118" w:type="dxa"/>
            <w:vAlign w:val="center"/>
          </w:tcPr>
          <w:p w:rsidRPr="00FF61F2" w:rsidR="001E4CE6" w:rsidP="00541089" w:rsidRDefault="001E4CE6" w14:paraId="1E39A5C9" w14:textId="77777777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3" w:type="dxa"/>
            <w:vAlign w:val="center"/>
          </w:tcPr>
          <w:p w:rsidRPr="00FF61F2" w:rsidR="001E4CE6" w:rsidP="00541089" w:rsidRDefault="001E4CE6" w14:paraId="2499E298" w14:textId="77777777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119" w:type="dxa"/>
            <w:vAlign w:val="center"/>
          </w:tcPr>
          <w:p w:rsidRPr="00FF61F2" w:rsidR="001E4CE6" w:rsidP="00541089" w:rsidRDefault="001E4CE6" w14:paraId="3E969B24" w14:textId="77777777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:rsidRPr="00FF61F2" w:rsidR="001E4CE6" w:rsidP="001E4CE6" w:rsidRDefault="001E4CE6" w14:paraId="1C4C493B" w14:textId="77777777">
      <w:pPr>
        <w:shd w:val="clear" w:color="auto" w:fill="FFFFFF"/>
        <w:suppressAutoHyphens/>
        <w:spacing w:after="0" w:line="360" w:lineRule="auto"/>
        <w:rPr>
          <w:rFonts w:ascii="Calibri Light" w:hAnsi="Calibri Light" w:cs="Calibri Light"/>
        </w:rPr>
      </w:pPr>
    </w:p>
    <w:p w:rsidRPr="00FF61F2" w:rsidR="002F2C36" w:rsidP="00DB1287" w:rsidRDefault="002F2C36" w14:paraId="35A22484" w14:textId="7777777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Calibri Light" w:hAnsi="Calibri Light" w:eastAsia="Times New Roman" w:cs="Calibri Light"/>
          <w:lang w:eastAsia="ar-SA"/>
        </w:rPr>
      </w:pPr>
      <w:r w:rsidRPr="00FF61F2">
        <w:rPr>
          <w:rFonts w:ascii="Calibri Light" w:hAnsi="Calibri Light" w:eastAsia="Times New Roman" w:cs="Calibri Light"/>
          <w:lang w:eastAsia="ar-SA"/>
        </w:rPr>
        <w:t>Załączniki do oferty:</w:t>
      </w:r>
    </w:p>
    <w:p w:rsidRPr="00FF61F2" w:rsidR="002F2C36" w:rsidP="00DB1287" w:rsidRDefault="00D1242F" w14:paraId="285FABC1" w14:textId="77777777">
      <w:pPr>
        <w:pStyle w:val="Akapitzlist"/>
        <w:numPr>
          <w:ilvl w:val="1"/>
          <w:numId w:val="3"/>
        </w:numPr>
        <w:suppressAutoHyphens/>
        <w:spacing w:after="0" w:line="360" w:lineRule="auto"/>
        <w:jc w:val="both"/>
        <w:rPr>
          <w:rFonts w:ascii="Calibri Light" w:hAnsi="Calibri Light" w:eastAsia="Times New Roman" w:cs="Calibri Light"/>
          <w:sz w:val="24"/>
          <w:szCs w:val="26"/>
          <w:lang w:eastAsia="ar-SA"/>
        </w:rPr>
      </w:pPr>
      <w:r w:rsidRPr="00FF61F2">
        <w:rPr>
          <w:rFonts w:ascii="Calibri Light" w:hAnsi="Calibri Light" w:eastAsia="Times New Roman" w:cs="Calibri Light"/>
          <w:sz w:val="24"/>
          <w:szCs w:val="26"/>
          <w:lang w:eastAsia="ar-SA"/>
        </w:rPr>
        <w:t>Kosztorys ofertowy</w:t>
      </w:r>
    </w:p>
    <w:p w:rsidRPr="00FF61F2" w:rsidR="002F2C36" w:rsidP="002F2C36" w:rsidRDefault="002F2C36" w14:paraId="794CCFBF" w14:textId="77777777">
      <w:pPr>
        <w:suppressAutoHyphens/>
        <w:spacing w:after="0" w:line="360" w:lineRule="auto"/>
        <w:ind w:left="284"/>
        <w:jc w:val="both"/>
        <w:rPr>
          <w:rFonts w:ascii="Calibri Light" w:hAnsi="Calibri Light" w:eastAsia="Times New Roman" w:cs="Calibri Light"/>
          <w:sz w:val="26"/>
          <w:szCs w:val="26"/>
          <w:lang w:eastAsia="ar-SA"/>
        </w:rPr>
      </w:pPr>
      <w:r w:rsidRPr="00FF61F2">
        <w:rPr>
          <w:rFonts w:ascii="Calibri Light" w:hAnsi="Calibri Light" w:eastAsia="Times New Roman" w:cs="Calibri Light"/>
          <w:sz w:val="26"/>
          <w:szCs w:val="26"/>
          <w:lang w:eastAsia="ar-SA"/>
        </w:rPr>
        <w:t>…………………………………………………….</w:t>
      </w:r>
    </w:p>
    <w:p w:rsidRPr="00FF61F2" w:rsidR="002F2C36" w:rsidP="002F2C36" w:rsidRDefault="002F2C36" w14:paraId="12CABAEA" w14:textId="77777777">
      <w:pPr>
        <w:suppressAutoHyphens/>
        <w:spacing w:after="0" w:line="360" w:lineRule="auto"/>
        <w:ind w:left="284"/>
        <w:jc w:val="both"/>
        <w:rPr>
          <w:rFonts w:ascii="Calibri Light" w:hAnsi="Calibri Light" w:eastAsia="Times New Roman" w:cs="Calibri Light"/>
          <w:sz w:val="26"/>
          <w:szCs w:val="26"/>
          <w:lang w:eastAsia="ar-SA"/>
        </w:rPr>
      </w:pPr>
      <w:r w:rsidRPr="00FF61F2">
        <w:rPr>
          <w:rFonts w:ascii="Calibri Light" w:hAnsi="Calibri Light" w:eastAsia="Times New Roman" w:cs="Calibri Light"/>
          <w:sz w:val="26"/>
          <w:szCs w:val="26"/>
          <w:lang w:eastAsia="ar-SA"/>
        </w:rPr>
        <w:t>…………………………………………………….</w:t>
      </w:r>
    </w:p>
    <w:p w:rsidRPr="00FF61F2" w:rsidR="002F2C36" w:rsidP="002F2C36" w:rsidRDefault="002F2C36" w14:paraId="06716579" w14:textId="77777777">
      <w:pPr>
        <w:suppressAutoHyphens/>
        <w:spacing w:after="0" w:line="360" w:lineRule="auto"/>
        <w:ind w:left="284"/>
        <w:jc w:val="both"/>
        <w:rPr>
          <w:rFonts w:ascii="Calibri Light" w:hAnsi="Calibri Light" w:eastAsia="Times New Roman" w:cs="Calibri Light"/>
          <w:sz w:val="26"/>
          <w:szCs w:val="26"/>
          <w:lang w:eastAsia="ar-SA"/>
        </w:rPr>
      </w:pPr>
      <w:r w:rsidRPr="00FF61F2">
        <w:rPr>
          <w:rFonts w:ascii="Calibri Light" w:hAnsi="Calibri Light" w:eastAsia="Times New Roman" w:cs="Calibri Light"/>
          <w:sz w:val="26"/>
          <w:szCs w:val="26"/>
          <w:lang w:eastAsia="ar-SA"/>
        </w:rPr>
        <w:t>…………………………………………………….</w:t>
      </w:r>
    </w:p>
    <w:p w:rsidRPr="00FF61F2" w:rsidR="002F2C36" w:rsidP="002F2C36" w:rsidRDefault="002F2C36" w14:paraId="474E8ADA" w14:textId="77777777">
      <w:pPr>
        <w:suppressAutoHyphens/>
        <w:spacing w:after="0" w:line="360" w:lineRule="auto"/>
        <w:ind w:left="284"/>
        <w:jc w:val="both"/>
        <w:rPr>
          <w:rFonts w:ascii="Calibri Light" w:hAnsi="Calibri Light" w:eastAsia="Times New Roman" w:cs="Calibri Light"/>
          <w:sz w:val="26"/>
          <w:szCs w:val="26"/>
          <w:lang w:eastAsia="ar-SA"/>
        </w:rPr>
      </w:pPr>
      <w:r w:rsidRPr="00FF61F2">
        <w:rPr>
          <w:rFonts w:ascii="Calibri Light" w:hAnsi="Calibri Light" w:eastAsia="Times New Roman" w:cs="Calibri Light"/>
          <w:sz w:val="26"/>
          <w:szCs w:val="26"/>
          <w:lang w:eastAsia="ar-SA"/>
        </w:rPr>
        <w:t>…………………………………………………….</w:t>
      </w:r>
    </w:p>
    <w:p w:rsidRPr="00FF61F2" w:rsidR="002F2C36" w:rsidP="002F2C36" w:rsidRDefault="002F2C36" w14:paraId="2B31BA5E" w14:textId="77777777">
      <w:pPr>
        <w:suppressAutoHyphens/>
        <w:spacing w:after="0" w:line="360" w:lineRule="auto"/>
        <w:jc w:val="both"/>
        <w:rPr>
          <w:rFonts w:ascii="Calibri Light" w:hAnsi="Calibri Light" w:eastAsia="Times New Roman" w:cs="Calibri Light"/>
          <w:sz w:val="18"/>
          <w:szCs w:val="18"/>
          <w:lang w:eastAsia="ar-SA"/>
        </w:rPr>
      </w:pPr>
    </w:p>
    <w:p w:rsidRPr="00FF61F2" w:rsidR="002F2C36" w:rsidP="002F2C36" w:rsidRDefault="002F2C36" w14:paraId="2DC77494" w14:textId="77777777">
      <w:pPr>
        <w:suppressAutoHyphens/>
        <w:spacing w:after="0" w:line="360" w:lineRule="auto"/>
        <w:jc w:val="both"/>
        <w:rPr>
          <w:rFonts w:ascii="Calibri Light" w:hAnsi="Calibri Light" w:eastAsia="Times New Roman" w:cs="Calibri Light"/>
          <w:sz w:val="18"/>
          <w:szCs w:val="18"/>
          <w:lang w:eastAsia="ar-SA"/>
        </w:rPr>
      </w:pPr>
    </w:p>
    <w:p w:rsidRPr="00FF61F2" w:rsidR="002F2C36" w:rsidP="002F2C36" w:rsidRDefault="002F2C36" w14:paraId="57D00FBB" w14:textId="77777777">
      <w:pPr>
        <w:suppressAutoHyphens/>
        <w:spacing w:after="0" w:line="360" w:lineRule="auto"/>
        <w:jc w:val="both"/>
        <w:rPr>
          <w:rFonts w:ascii="Calibri Light" w:hAnsi="Calibri Light" w:eastAsia="Times New Roman" w:cs="Calibri Light"/>
          <w:sz w:val="18"/>
          <w:szCs w:val="18"/>
          <w:lang w:eastAsia="ar-SA"/>
        </w:rPr>
      </w:pPr>
    </w:p>
    <w:p w:rsidRPr="00FF61F2" w:rsidR="002F2C36" w:rsidP="002F2C36" w:rsidRDefault="002F2C36" w14:paraId="63F85B16" w14:textId="77777777">
      <w:pPr>
        <w:spacing w:after="0" w:line="360" w:lineRule="auto"/>
        <w:ind w:left="5040"/>
        <w:jc w:val="both"/>
        <w:rPr>
          <w:rFonts w:ascii="Calibri Light" w:hAnsi="Calibri Light" w:eastAsia="Times New Roman" w:cs="Calibri Light"/>
          <w:sz w:val="18"/>
          <w:szCs w:val="18"/>
          <w:lang w:eastAsia="pl-PL"/>
        </w:rPr>
      </w:pPr>
      <w:r w:rsidRPr="00FF61F2">
        <w:rPr>
          <w:rFonts w:ascii="Calibri Light" w:hAnsi="Calibri Light" w:eastAsia="Times New Roman" w:cs="Calibri Light"/>
          <w:sz w:val="18"/>
          <w:szCs w:val="18"/>
          <w:lang w:eastAsia="pl-PL"/>
        </w:rPr>
        <w:t>…………………………………………………………</w:t>
      </w:r>
    </w:p>
    <w:p w:rsidRPr="00FF61F2" w:rsidR="002F2C36" w:rsidP="002F2C36" w:rsidRDefault="002F2C36" w14:paraId="49CB593F" w14:textId="77777777">
      <w:pPr>
        <w:spacing w:after="0" w:line="360" w:lineRule="auto"/>
        <w:ind w:left="708"/>
        <w:jc w:val="both"/>
        <w:rPr>
          <w:rFonts w:ascii="Calibri Light" w:hAnsi="Calibri Light" w:eastAsia="Times New Roman" w:cs="Calibri Light"/>
          <w:sz w:val="18"/>
          <w:szCs w:val="18"/>
          <w:lang w:eastAsia="pl-PL"/>
        </w:rPr>
      </w:pPr>
      <w:r w:rsidRPr="00FF61F2">
        <w:rPr>
          <w:rFonts w:ascii="Calibri Light" w:hAnsi="Calibri Light" w:eastAsia="Times New Roman" w:cs="Calibri Light"/>
          <w:sz w:val="18"/>
          <w:szCs w:val="18"/>
          <w:lang w:eastAsia="pl-PL"/>
        </w:rPr>
        <w:tab/>
      </w:r>
      <w:r w:rsidRPr="00FF61F2">
        <w:rPr>
          <w:rFonts w:ascii="Calibri Light" w:hAnsi="Calibri Light" w:eastAsia="Times New Roman" w:cs="Calibri Light"/>
          <w:sz w:val="18"/>
          <w:szCs w:val="18"/>
          <w:lang w:eastAsia="pl-PL"/>
        </w:rPr>
        <w:tab/>
      </w:r>
      <w:r w:rsidRPr="00FF61F2">
        <w:rPr>
          <w:rFonts w:ascii="Calibri Light" w:hAnsi="Calibri Light" w:eastAsia="Times New Roman" w:cs="Calibri Light"/>
          <w:sz w:val="18"/>
          <w:szCs w:val="18"/>
          <w:lang w:eastAsia="pl-PL"/>
        </w:rPr>
        <w:tab/>
      </w:r>
      <w:r w:rsidRPr="00FF61F2">
        <w:rPr>
          <w:rFonts w:ascii="Calibri Light" w:hAnsi="Calibri Light" w:eastAsia="Times New Roman" w:cs="Calibri Light"/>
          <w:sz w:val="18"/>
          <w:szCs w:val="18"/>
          <w:lang w:eastAsia="pl-PL"/>
        </w:rPr>
        <w:tab/>
      </w:r>
      <w:r w:rsidRPr="00FF61F2">
        <w:rPr>
          <w:rFonts w:ascii="Calibri Light" w:hAnsi="Calibri Light" w:eastAsia="Times New Roman" w:cs="Calibri Light"/>
          <w:sz w:val="18"/>
          <w:szCs w:val="18"/>
          <w:lang w:eastAsia="pl-PL"/>
        </w:rPr>
        <w:tab/>
      </w:r>
      <w:r w:rsidRPr="00FF61F2">
        <w:rPr>
          <w:rFonts w:ascii="Calibri Light" w:hAnsi="Calibri Light" w:eastAsia="Times New Roman" w:cs="Calibri Light"/>
          <w:sz w:val="18"/>
          <w:szCs w:val="18"/>
          <w:lang w:eastAsia="pl-PL"/>
        </w:rPr>
        <w:tab/>
      </w:r>
      <w:r w:rsidRPr="00FF61F2">
        <w:rPr>
          <w:rFonts w:ascii="Calibri Light" w:hAnsi="Calibri Light" w:eastAsia="Times New Roman" w:cs="Calibri Light"/>
          <w:sz w:val="18"/>
          <w:szCs w:val="18"/>
          <w:lang w:eastAsia="pl-PL"/>
        </w:rPr>
        <w:tab/>
      </w:r>
      <w:r w:rsidRPr="00FF61F2">
        <w:rPr>
          <w:rFonts w:ascii="Calibri Light" w:hAnsi="Calibri Light" w:eastAsia="Times New Roman" w:cs="Calibri Light"/>
          <w:sz w:val="18"/>
          <w:szCs w:val="18"/>
          <w:lang w:eastAsia="pl-PL"/>
        </w:rPr>
        <w:t xml:space="preserve">          data,  podpis Wykonawcy</w:t>
      </w:r>
    </w:p>
    <w:sectPr w:rsidRPr="00FF61F2" w:rsidR="002F2C36" w:rsidSect="009E7F78">
      <w:headerReference w:type="default" r:id="rId8"/>
      <w:footerReference w:type="default" r:id="rId9"/>
      <w:pgSz w:w="11906" w:h="16838" w:orient="portrait"/>
      <w:pgMar w:top="1134" w:right="1417" w:bottom="1276" w:left="1417" w:header="567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A332E" w:rsidP="00D770B2" w:rsidRDefault="001A332E" w14:paraId="73543A0D" w14:textId="77777777">
      <w:pPr>
        <w:spacing w:after="0" w:line="240" w:lineRule="auto"/>
      </w:pPr>
      <w:r>
        <w:separator/>
      </w:r>
    </w:p>
  </w:endnote>
  <w:endnote w:type="continuationSeparator" w:id="0">
    <w:p w:rsidR="001A332E" w:rsidP="00D770B2" w:rsidRDefault="001A332E" w14:paraId="251CBC4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Yu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A04D1" w:rsidP="009A04D1" w:rsidRDefault="009A04D1" w14:paraId="44A700FB" w14:textId="77777777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color="auto" w:sz="4" w:space="0"/>
        <w:bottom w:val="none" w:color="auto" w:sz="0" w:space="0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9A04D1" w:rsidTr="00DA33B8" w14:paraId="266D1A47" w14:textId="7777777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color="0E57C4" w:themeColor="background2" w:themeShade="80" w:sz="4" w:space="0"/>
            <w:bottom w:val="nil"/>
          </w:tcBorders>
        </w:tcPr>
        <w:p w:rsidR="009A04D1" w:rsidP="009A04D1" w:rsidRDefault="009A04D1" w14:paraId="55DD7B4B" w14:textId="77777777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color="0E57C4" w:themeColor="background2" w:themeShade="80" w:sz="4" w:space="0"/>
            <w:bottom w:val="nil"/>
          </w:tcBorders>
        </w:tcPr>
        <w:p w:rsidR="009A04D1" w:rsidP="009A04D1" w:rsidRDefault="009A04D1" w14:paraId="2CCFCB7B" w14:textId="7777777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color="0E57C4" w:themeColor="background2" w:themeShade="80" w:sz="4" w:space="0"/>
            <w:bottom w:val="nil"/>
          </w:tcBorders>
          <w:vAlign w:val="center"/>
          <w:hideMark/>
        </w:tcPr>
        <w:p w:rsidR="009A04D1" w:rsidP="009A04D1" w:rsidRDefault="009A04D1" w14:paraId="3ABE025A" w14:textId="7777777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>
            <w:rPr>
              <w:rFonts w:cstheme="minorHAnsi"/>
              <w:b w:val="0"/>
              <w:sz w:val="10"/>
              <w:szCs w:val="12"/>
            </w:rPr>
            <w:t xml:space="preserve">Strona </w:t>
          </w:r>
          <w:r>
            <w:rPr>
              <w:rFonts w:cstheme="minorHAnsi"/>
              <w:sz w:val="10"/>
              <w:szCs w:val="12"/>
            </w:rPr>
            <w:fldChar w:fldCharType="begin"/>
          </w:r>
          <w:r>
            <w:rPr>
              <w:rFonts w:cstheme="minorHAnsi"/>
              <w:b w:val="0"/>
              <w:sz w:val="10"/>
              <w:szCs w:val="12"/>
            </w:rPr>
            <w:instrText>PAGE</w:instrText>
          </w:r>
          <w:r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:rsidRPr="009A04D1" w:rsidR="00654B0C" w:rsidP="009A04D1" w:rsidRDefault="00654B0C" w14:paraId="2B9B671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A332E" w:rsidP="00D770B2" w:rsidRDefault="001A332E" w14:paraId="169D0369" w14:textId="77777777">
      <w:pPr>
        <w:spacing w:after="0" w:line="240" w:lineRule="auto"/>
      </w:pPr>
      <w:r>
        <w:separator/>
      </w:r>
    </w:p>
  </w:footnote>
  <w:footnote w:type="continuationSeparator" w:id="0">
    <w:p w:rsidR="001A332E" w:rsidP="00D770B2" w:rsidRDefault="001A332E" w14:paraId="1A48673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color="0E57C4" w:themeColor="background2" w:themeShade="80" w:sz="4" w:space="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Pr="00700B2F" w:rsidR="009A04D1" w:rsidTr="00DA33B8" w14:paraId="2342E2FF" w14:textId="77777777">
      <w:trPr>
        <w:trHeight w:val="217"/>
      </w:trPr>
      <w:tc>
        <w:tcPr>
          <w:tcW w:w="1230" w:type="pct"/>
          <w:tcBorders>
            <w:top w:val="single" w:color="0E57C4" w:themeColor="background2" w:themeShade="80" w:sz="4" w:space="0"/>
          </w:tcBorders>
          <w:shd w:val="clear" w:color="auto" w:fill="FFFFFF" w:themeFill="background1"/>
          <w:vAlign w:val="bottom"/>
        </w:tcPr>
        <w:p w:rsidRPr="00433969" w:rsidR="009A04D1" w:rsidP="009A04D1" w:rsidRDefault="009A04D1" w14:paraId="636B01DE" w14:textId="1E141355">
          <w:pPr>
            <w:pStyle w:val="Nagwek"/>
            <w:jc w:val="center"/>
            <w:rPr>
              <w:rFonts w:ascii="Calibri Light" w:hAnsi="Calibri Light" w:cstheme="minorHAnsi"/>
              <w:bCs/>
              <w:sz w:val="16"/>
              <w:szCs w:val="16"/>
            </w:rPr>
          </w:pPr>
          <w:r w:rsidRPr="00433969">
            <w:rPr>
              <w:rFonts w:ascii="Calibri Light" w:hAnsi="Calibri Light" w:cstheme="minorHAnsi"/>
              <w:bCs/>
              <w:sz w:val="14"/>
              <w:szCs w:val="16"/>
            </w:rPr>
            <w:t>Nr zamówienia: IZP.272.1.</w:t>
          </w:r>
          <w:r w:rsidR="006B2AA7">
            <w:rPr>
              <w:rFonts w:ascii="Calibri Light" w:hAnsi="Calibri Light" w:cstheme="minorHAnsi"/>
              <w:bCs/>
              <w:sz w:val="14"/>
              <w:szCs w:val="16"/>
            </w:rPr>
            <w:t>62</w:t>
          </w:r>
          <w:r w:rsidRPr="00433969">
            <w:rPr>
              <w:rFonts w:ascii="Calibri Light" w:hAnsi="Calibri Light" w:cstheme="minorHAnsi"/>
              <w:bCs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color="0E57C4" w:themeColor="background2" w:themeShade="80" w:sz="4" w:space="0"/>
          </w:tcBorders>
          <w:shd w:val="clear" w:color="auto" w:fill="FFFFFF" w:themeFill="background1"/>
          <w:vAlign w:val="bottom"/>
        </w:tcPr>
        <w:p w:rsidRPr="00700B2F" w:rsidR="009A04D1" w:rsidP="009A04D1" w:rsidRDefault="009A04D1" w14:paraId="1B338A07" w14:textId="12196A49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6B2AA7" w:rsidR="006B2AA7">
            <w:rPr>
              <w:rFonts w:ascii="Calibri Light" w:hAnsi="Calibri Light" w:cstheme="minorHAnsi"/>
              <w:sz w:val="14"/>
              <w:szCs w:val="16"/>
            </w:rPr>
            <w:t>Modernizacja miejsc postojowych w Przydonicy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Pr="009A04D1" w:rsidR="00654B0C" w:rsidP="009A04D1" w:rsidRDefault="009A04D1" w14:paraId="340A5228" w14:textId="6429C793">
    <w:pPr>
      <w:pStyle w:val="Nagwek"/>
      <w:tabs>
        <w:tab w:val="clear" w:pos="4536"/>
        <w:tab w:val="clear" w:pos="9072"/>
        <w:tab w:val="left" w:pos="813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 w:ascii="Arial Narrow" w:hAnsi="Arial Narrow" w:cs="Arial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hint="default" w:ascii="Arial Narrow" w:hAnsi="Arial Narrow" w:cs="Arial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D8DC300A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 w:ascii="Calibri Light" w:hAnsi="Calibri Light" w:cs="Calibri Ligh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 w:ascii="Arial" w:hAnsi="Arial" w:cs="Arial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hint="default" w:ascii="Wingdings" w:hAnsi="Wingdings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9" w15:restartNumberingAfterBreak="0">
    <w:nsid w:val="026B7E12"/>
    <w:multiLevelType w:val="multilevel"/>
    <w:tmpl w:val="924E510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  <w:sz w:val="2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hint="default" w:ascii="Wingdings" w:hAnsi="Wingdings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0" w15:restartNumberingAfterBreak="0">
    <w:nsid w:val="1B216C91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hint="default" w:ascii="Wingdings" w:hAnsi="Wingdings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1" w15:restartNumberingAfterBreak="0">
    <w:nsid w:val="20F76410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hint="default" w:ascii="Wingdings" w:hAnsi="Wingdings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2" w15:restartNumberingAfterBreak="0">
    <w:nsid w:val="36650634"/>
    <w:multiLevelType w:val="multilevel"/>
    <w:tmpl w:val="4CCA491C"/>
    <w:lvl w:ilvl="0">
      <w:start w:val="1"/>
      <w:numFmt w:val="decimal"/>
      <w:lvlText w:val="%1."/>
      <w:lvlJc w:val="left"/>
      <w:pPr>
        <w:ind w:left="705"/>
      </w:pPr>
      <w:rPr>
        <w:rFonts w:hint="default" w:ascii="Calibri Light" w:hAnsi="Calibri Light" w:eastAsia="Arial" w:cs="Calibri Light"/>
        <w:b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02"/>
      </w:pPr>
      <w:rPr>
        <w:rFonts w:hint="default" w:ascii="Calibri Light" w:hAnsi="Calibri Light" w:eastAsia="Arial" w:cs="Calibri Ligh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2160"/>
      </w:pPr>
      <w:rPr>
        <w:rFonts w:hint="default" w:ascii="Calibri Light" w:hAnsi="Calibri Light" w:eastAsia="Arial" w:cs="Calibri Ligh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2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4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6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8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0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2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3" w15:restartNumberingAfterBreak="0">
    <w:nsid w:val="381A7E85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hint="default" w:ascii="Wingdings" w:hAnsi="Wingdings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4" w15:restartNumberingAfterBreak="0">
    <w:nsid w:val="3F8347EF"/>
    <w:multiLevelType w:val="multilevel"/>
    <w:tmpl w:val="2BE42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  <w:color w:val="auto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hint="default" w:ascii="Wingdings" w:hAnsi="Wingding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9FE69D3"/>
    <w:multiLevelType w:val="multilevel"/>
    <w:tmpl w:val="E0B2CDA8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 w:ascii="Calibri Light" w:hAnsi="Calibri Light" w:cs="Calibri Light"/>
        <w:b w:val="0"/>
        <w:i w:val="0"/>
        <w:sz w:val="20"/>
        <w:szCs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color w:val="auto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hint="default" w:ascii="Symbol" w:hAnsi="Symbol" w:cs="Symbol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545C1196"/>
    <w:multiLevelType w:val="multilevel"/>
    <w:tmpl w:val="924E510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  <w:sz w:val="2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hint="default" w:ascii="Wingdings" w:hAnsi="Wingdings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8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</w:abstractNum>
  <w:abstractNum w:abstractNumId="19" w15:restartNumberingAfterBreak="0">
    <w:nsid w:val="54BC00B6"/>
    <w:multiLevelType w:val="hybridMultilevel"/>
    <w:tmpl w:val="FBF0A89E"/>
    <w:lvl w:ilvl="0" w:tplc="DD84B9D6">
      <w:start w:val="1"/>
      <w:numFmt w:val="lowerLetter"/>
      <w:lvlRestart w:val="0"/>
      <w:lvlText w:val="%1."/>
      <w:lvlJc w:val="left"/>
      <w:pPr>
        <w:ind w:left="1019"/>
      </w:pPr>
      <w:rPr>
        <w:rFonts w:hint="default" w:ascii="Calibri Light" w:hAnsi="Calibri Light" w:eastAsia="Calibri" w:cs="Calibri Ligh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8" w:hanging="360"/>
      </w:pPr>
    </w:lvl>
    <w:lvl w:ilvl="2" w:tplc="0415001B" w:tentative="1">
      <w:start w:val="1"/>
      <w:numFmt w:val="lowerRoman"/>
      <w:lvlText w:val="%3."/>
      <w:lvlJc w:val="right"/>
      <w:pPr>
        <w:ind w:left="1008" w:hanging="180"/>
      </w:pPr>
    </w:lvl>
    <w:lvl w:ilvl="3" w:tplc="0415000F" w:tentative="1">
      <w:start w:val="1"/>
      <w:numFmt w:val="decimal"/>
      <w:lvlText w:val="%4."/>
      <w:lvlJc w:val="left"/>
      <w:pPr>
        <w:ind w:left="1728" w:hanging="360"/>
      </w:pPr>
    </w:lvl>
    <w:lvl w:ilvl="4" w:tplc="04150019" w:tentative="1">
      <w:start w:val="1"/>
      <w:numFmt w:val="lowerLetter"/>
      <w:lvlText w:val="%5."/>
      <w:lvlJc w:val="left"/>
      <w:pPr>
        <w:ind w:left="2448" w:hanging="360"/>
      </w:pPr>
    </w:lvl>
    <w:lvl w:ilvl="5" w:tplc="0415001B" w:tentative="1">
      <w:start w:val="1"/>
      <w:numFmt w:val="lowerRoman"/>
      <w:lvlText w:val="%6."/>
      <w:lvlJc w:val="right"/>
      <w:pPr>
        <w:ind w:left="3168" w:hanging="180"/>
      </w:pPr>
    </w:lvl>
    <w:lvl w:ilvl="6" w:tplc="0415000F" w:tentative="1">
      <w:start w:val="1"/>
      <w:numFmt w:val="decimal"/>
      <w:lvlText w:val="%7."/>
      <w:lvlJc w:val="left"/>
      <w:pPr>
        <w:ind w:left="3888" w:hanging="360"/>
      </w:pPr>
    </w:lvl>
    <w:lvl w:ilvl="7" w:tplc="04150019" w:tentative="1">
      <w:start w:val="1"/>
      <w:numFmt w:val="lowerLetter"/>
      <w:lvlText w:val="%8."/>
      <w:lvlJc w:val="left"/>
      <w:pPr>
        <w:ind w:left="4608" w:hanging="360"/>
      </w:pPr>
    </w:lvl>
    <w:lvl w:ilvl="8" w:tplc="0415001B" w:tentative="1">
      <w:start w:val="1"/>
      <w:numFmt w:val="lowerRoman"/>
      <w:lvlText w:val="%9."/>
      <w:lvlJc w:val="right"/>
      <w:pPr>
        <w:ind w:left="5328" w:hanging="180"/>
      </w:pPr>
    </w:lvl>
  </w:abstractNum>
  <w:abstractNum w:abstractNumId="20" w15:restartNumberingAfterBreak="0">
    <w:nsid w:val="563B6581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hint="default" w:ascii="Wingdings" w:hAnsi="Wingdings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1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hint="default" w:ascii="Wingdings" w:hAnsi="Wingdings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2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23" w15:restartNumberingAfterBreak="0">
    <w:nsid w:val="5EEC3BB5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hint="default" w:ascii="Wingdings" w:hAnsi="Wingdings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4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</w:abstractNum>
  <w:abstractNum w:abstractNumId="2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</w:abstractNum>
  <w:num w:numId="1">
    <w:abstractNumId w:val="14"/>
  </w:num>
  <w:num w:numId="2">
    <w:abstractNumId w:val="16"/>
  </w:num>
  <w:num w:numId="3">
    <w:abstractNumId w:val="24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1"/>
  </w:num>
  <w:num w:numId="11">
    <w:abstractNumId w:val="22"/>
  </w:num>
  <w:num w:numId="12">
    <w:abstractNumId w:val="1"/>
  </w:num>
  <w:num w:numId="13">
    <w:abstractNumId w:val="2"/>
  </w:num>
  <w:num w:numId="1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15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0"/>
  </w:num>
  <w:num w:numId="21">
    <w:abstractNumId w:val="17"/>
  </w:num>
  <w:num w:numId="22">
    <w:abstractNumId w:val="9"/>
  </w:num>
  <w:num w:numId="23">
    <w:abstractNumId w:val="20"/>
  </w:num>
  <w:num w:numId="24">
    <w:abstractNumId w:val="12"/>
  </w:num>
  <w:num w:numId="25">
    <w:abstractNumId w:val="19"/>
  </w:num>
  <w:num w:numId="26">
    <w:abstractNumId w:val="11"/>
  </w:num>
  <w:num w:numId="27">
    <w:abstractNumId w:val="23"/>
  </w:num>
  <w:numIdMacAtCleanup w:val="1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7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0A42"/>
    <w:rsid w:val="00011885"/>
    <w:rsid w:val="00014772"/>
    <w:rsid w:val="00014DBC"/>
    <w:rsid w:val="00041BDF"/>
    <w:rsid w:val="00060657"/>
    <w:rsid w:val="0009373D"/>
    <w:rsid w:val="000A5687"/>
    <w:rsid w:val="000E4BBE"/>
    <w:rsid w:val="00115E2C"/>
    <w:rsid w:val="001247EF"/>
    <w:rsid w:val="001374E8"/>
    <w:rsid w:val="00162AAF"/>
    <w:rsid w:val="0017137E"/>
    <w:rsid w:val="00190A29"/>
    <w:rsid w:val="001A332E"/>
    <w:rsid w:val="001A4740"/>
    <w:rsid w:val="001B0E61"/>
    <w:rsid w:val="001B7685"/>
    <w:rsid w:val="001D2BAF"/>
    <w:rsid w:val="001E492A"/>
    <w:rsid w:val="001E4BF9"/>
    <w:rsid w:val="001E4CE6"/>
    <w:rsid w:val="001F1FE9"/>
    <w:rsid w:val="001F2FC6"/>
    <w:rsid w:val="00230AA7"/>
    <w:rsid w:val="00233429"/>
    <w:rsid w:val="002538DA"/>
    <w:rsid w:val="00277943"/>
    <w:rsid w:val="002900DC"/>
    <w:rsid w:val="00296073"/>
    <w:rsid w:val="002A6DAA"/>
    <w:rsid w:val="002C42C5"/>
    <w:rsid w:val="002D3CDB"/>
    <w:rsid w:val="002E14B9"/>
    <w:rsid w:val="002E58E1"/>
    <w:rsid w:val="002F2C36"/>
    <w:rsid w:val="003041EE"/>
    <w:rsid w:val="003237AB"/>
    <w:rsid w:val="003309E7"/>
    <w:rsid w:val="00346CA4"/>
    <w:rsid w:val="00372CC5"/>
    <w:rsid w:val="00376FC4"/>
    <w:rsid w:val="00382C49"/>
    <w:rsid w:val="0038651D"/>
    <w:rsid w:val="003B50D0"/>
    <w:rsid w:val="003C11A0"/>
    <w:rsid w:val="003C4E57"/>
    <w:rsid w:val="003C67AC"/>
    <w:rsid w:val="003D04A2"/>
    <w:rsid w:val="003D4B45"/>
    <w:rsid w:val="003D7E78"/>
    <w:rsid w:val="003E5C9E"/>
    <w:rsid w:val="003E6745"/>
    <w:rsid w:val="003E79C1"/>
    <w:rsid w:val="003F12DD"/>
    <w:rsid w:val="003F3191"/>
    <w:rsid w:val="0040077F"/>
    <w:rsid w:val="00414642"/>
    <w:rsid w:val="00414767"/>
    <w:rsid w:val="00436159"/>
    <w:rsid w:val="004421EE"/>
    <w:rsid w:val="004467BC"/>
    <w:rsid w:val="004620ED"/>
    <w:rsid w:val="004629AD"/>
    <w:rsid w:val="0047183F"/>
    <w:rsid w:val="004864F5"/>
    <w:rsid w:val="00492F8A"/>
    <w:rsid w:val="004B1705"/>
    <w:rsid w:val="004C4337"/>
    <w:rsid w:val="004C6C09"/>
    <w:rsid w:val="004D1A53"/>
    <w:rsid w:val="004D4E98"/>
    <w:rsid w:val="004E20BE"/>
    <w:rsid w:val="004E5D53"/>
    <w:rsid w:val="004F2759"/>
    <w:rsid w:val="00513D0B"/>
    <w:rsid w:val="00523F1B"/>
    <w:rsid w:val="00541089"/>
    <w:rsid w:val="00555FEE"/>
    <w:rsid w:val="0055798C"/>
    <w:rsid w:val="005623E3"/>
    <w:rsid w:val="00577794"/>
    <w:rsid w:val="005875D1"/>
    <w:rsid w:val="00593F1B"/>
    <w:rsid w:val="00595B32"/>
    <w:rsid w:val="005B384A"/>
    <w:rsid w:val="005B68B5"/>
    <w:rsid w:val="005D2B72"/>
    <w:rsid w:val="005D2D43"/>
    <w:rsid w:val="0061458B"/>
    <w:rsid w:val="00623559"/>
    <w:rsid w:val="00642FE8"/>
    <w:rsid w:val="00654B0C"/>
    <w:rsid w:val="00674D09"/>
    <w:rsid w:val="00694299"/>
    <w:rsid w:val="006A13CF"/>
    <w:rsid w:val="006A432A"/>
    <w:rsid w:val="006A505B"/>
    <w:rsid w:val="006B212F"/>
    <w:rsid w:val="006B2AA7"/>
    <w:rsid w:val="006C6AAE"/>
    <w:rsid w:val="006E6FF3"/>
    <w:rsid w:val="006F7868"/>
    <w:rsid w:val="00714073"/>
    <w:rsid w:val="007237BD"/>
    <w:rsid w:val="0073381C"/>
    <w:rsid w:val="007340D3"/>
    <w:rsid w:val="00765405"/>
    <w:rsid w:val="007800D2"/>
    <w:rsid w:val="00793487"/>
    <w:rsid w:val="00794A46"/>
    <w:rsid w:val="007B29D2"/>
    <w:rsid w:val="007B4111"/>
    <w:rsid w:val="007B71AF"/>
    <w:rsid w:val="007D040D"/>
    <w:rsid w:val="00803A5E"/>
    <w:rsid w:val="008055B5"/>
    <w:rsid w:val="00845F23"/>
    <w:rsid w:val="00874FA4"/>
    <w:rsid w:val="0088155F"/>
    <w:rsid w:val="008976CF"/>
    <w:rsid w:val="008A4732"/>
    <w:rsid w:val="008B6755"/>
    <w:rsid w:val="008C08F0"/>
    <w:rsid w:val="008C0C76"/>
    <w:rsid w:val="008C46A2"/>
    <w:rsid w:val="008C4C89"/>
    <w:rsid w:val="008D663F"/>
    <w:rsid w:val="00903B11"/>
    <w:rsid w:val="009275B6"/>
    <w:rsid w:val="00943B39"/>
    <w:rsid w:val="009555B1"/>
    <w:rsid w:val="00965087"/>
    <w:rsid w:val="00965F0E"/>
    <w:rsid w:val="009920B8"/>
    <w:rsid w:val="009A018E"/>
    <w:rsid w:val="009A04D1"/>
    <w:rsid w:val="009A6317"/>
    <w:rsid w:val="009B6245"/>
    <w:rsid w:val="009C2163"/>
    <w:rsid w:val="009C7FE0"/>
    <w:rsid w:val="009D678B"/>
    <w:rsid w:val="009E231E"/>
    <w:rsid w:val="009E7F78"/>
    <w:rsid w:val="009F5AB9"/>
    <w:rsid w:val="00A010BA"/>
    <w:rsid w:val="00A14002"/>
    <w:rsid w:val="00A43A54"/>
    <w:rsid w:val="00A56C86"/>
    <w:rsid w:val="00A64C63"/>
    <w:rsid w:val="00A7195E"/>
    <w:rsid w:val="00A74ACE"/>
    <w:rsid w:val="00A75283"/>
    <w:rsid w:val="00A838BE"/>
    <w:rsid w:val="00AB4F45"/>
    <w:rsid w:val="00AC5B34"/>
    <w:rsid w:val="00AC61EE"/>
    <w:rsid w:val="00AE14DF"/>
    <w:rsid w:val="00AF06C6"/>
    <w:rsid w:val="00AF1477"/>
    <w:rsid w:val="00B00918"/>
    <w:rsid w:val="00B15854"/>
    <w:rsid w:val="00B265CA"/>
    <w:rsid w:val="00B36CCC"/>
    <w:rsid w:val="00B416F4"/>
    <w:rsid w:val="00B42489"/>
    <w:rsid w:val="00B45F4D"/>
    <w:rsid w:val="00B51E79"/>
    <w:rsid w:val="00B53D09"/>
    <w:rsid w:val="00B73968"/>
    <w:rsid w:val="00B91537"/>
    <w:rsid w:val="00BA440F"/>
    <w:rsid w:val="00BA5DD3"/>
    <w:rsid w:val="00BB35AC"/>
    <w:rsid w:val="00BB4391"/>
    <w:rsid w:val="00BC0775"/>
    <w:rsid w:val="00BD4887"/>
    <w:rsid w:val="00BF75D3"/>
    <w:rsid w:val="00C11379"/>
    <w:rsid w:val="00C15D75"/>
    <w:rsid w:val="00C527C3"/>
    <w:rsid w:val="00C63834"/>
    <w:rsid w:val="00C719F7"/>
    <w:rsid w:val="00C92337"/>
    <w:rsid w:val="00CB57D1"/>
    <w:rsid w:val="00CB78C3"/>
    <w:rsid w:val="00CC0D7A"/>
    <w:rsid w:val="00CC38E8"/>
    <w:rsid w:val="00D1242F"/>
    <w:rsid w:val="00D17058"/>
    <w:rsid w:val="00D223CD"/>
    <w:rsid w:val="00D3141A"/>
    <w:rsid w:val="00D45318"/>
    <w:rsid w:val="00D52C8C"/>
    <w:rsid w:val="00D647EC"/>
    <w:rsid w:val="00D770B2"/>
    <w:rsid w:val="00D804E5"/>
    <w:rsid w:val="00DA34F9"/>
    <w:rsid w:val="00DA48C4"/>
    <w:rsid w:val="00DB1287"/>
    <w:rsid w:val="00DB4A85"/>
    <w:rsid w:val="00DD0AC7"/>
    <w:rsid w:val="00DE0984"/>
    <w:rsid w:val="00DF1EE9"/>
    <w:rsid w:val="00DF49E1"/>
    <w:rsid w:val="00E22B66"/>
    <w:rsid w:val="00E36C12"/>
    <w:rsid w:val="00E71388"/>
    <w:rsid w:val="00E7508C"/>
    <w:rsid w:val="00E7774A"/>
    <w:rsid w:val="00E907C5"/>
    <w:rsid w:val="00EE281A"/>
    <w:rsid w:val="00F02151"/>
    <w:rsid w:val="00F21ACC"/>
    <w:rsid w:val="00F25464"/>
    <w:rsid w:val="00F673E6"/>
    <w:rsid w:val="00F71E37"/>
    <w:rsid w:val="00F7214F"/>
    <w:rsid w:val="00F74724"/>
    <w:rsid w:val="00F9111E"/>
    <w:rsid w:val="00FA4C98"/>
    <w:rsid w:val="00FA60A3"/>
    <w:rsid w:val="00FC78BD"/>
    <w:rsid w:val="00FD3EC7"/>
    <w:rsid w:val="00FE3965"/>
    <w:rsid w:val="00FE49BD"/>
    <w:rsid w:val="00FE49E0"/>
    <w:rsid w:val="00FE542D"/>
    <w:rsid w:val="00FF0D7E"/>
    <w:rsid w:val="00FF61F2"/>
    <w:rsid w:val="0AEABC92"/>
    <w:rsid w:val="40AF9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AF92D0"/>
  <w15:docId w15:val="{22ae8a6d-0e12-47c2-8a87-73bd2800c92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B2AA7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hAnsi="Times New Roman" w:eastAsia="Times New Roman" w:cs="Times New Roman"/>
      <w:b/>
      <w:sz w:val="24"/>
      <w:szCs w:val="24"/>
      <w:lang w:val="x-none" w:eastAsia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styleId="HeaderEven" w:customStyle="1">
    <w:name w:val="Header Even"/>
    <w:basedOn w:val="Bezodstpw"/>
    <w:qFormat/>
    <w:rsid w:val="00D770B2"/>
    <w:pPr>
      <w:pBdr>
        <w:bottom w:val="single" w:color="629DD1" w:themeColor="accent1" w:sz="4" w:space="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color="4A66AC" w:themeColor="accent4" w:sz="8" w:space="0"/>
        <w:bottom w:val="single" w:color="4A66AC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A66AC" w:themeColor="accent4" w:sz="8" w:space="0"/>
          <w:left w:val="nil"/>
          <w:bottom w:val="single" w:color="4A66AC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A66AC" w:themeColor="accent4" w:sz="8" w:space="0"/>
          <w:left w:val="nil"/>
          <w:bottom w:val="single" w:color="4A66AC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qFormat/>
    <w:rsid w:val="008A4732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styleId="Zawartotabeli" w:customStyle="1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Nagwek7Znak" w:customStyle="1">
    <w:name w:val="Nagłówek 7 Znak"/>
    <w:basedOn w:val="Domylnaczcionkaakapitu"/>
    <w:link w:val="Nagwek7"/>
    <w:rsid w:val="008A4732"/>
    <w:rPr>
      <w:rFonts w:ascii="Times New Roman" w:hAnsi="Times New Roman" w:eastAsia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hAnsi="Tahoma" w:eastAsia="Times New Roman" w:cs="Times New Roman"/>
      <w:color w:val="FF0000"/>
      <w:sz w:val="20"/>
      <w:szCs w:val="20"/>
      <w:lang w:val="x-none" w:eastAsia="x-none"/>
    </w:rPr>
  </w:style>
  <w:style w:type="character" w:styleId="Tekstpodstawowy2Znak" w:customStyle="1">
    <w:name w:val="Tekst podstawowy 2 Znak"/>
    <w:basedOn w:val="Domylnaczcionkaakapitu"/>
    <w:link w:val="Tekstpodstawowy2"/>
    <w:uiPriority w:val="99"/>
    <w:rsid w:val="008A4732"/>
    <w:rPr>
      <w:rFonts w:ascii="Tahoma" w:hAnsi="Tahoma" w:eastAsia="Times New Roman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Akapitzlist1" w:customStyle="1">
    <w:name w:val="Akapit z listą1"/>
    <w:basedOn w:val="Normalny"/>
    <w:rsid w:val="000A5687"/>
    <w:pPr>
      <w:ind w:left="720"/>
      <w:contextualSpacing/>
    </w:pPr>
    <w:rPr>
      <w:rFonts w:ascii="Calibri" w:hAnsi="Calibri" w:eastAsia="Times New Roman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TekstpodstawowyZnak" w:customStyle="1">
    <w:name w:val="Tekst podstawowy Znak"/>
    <w:basedOn w:val="Domylnaczcionkaakapitu"/>
    <w:link w:val="Tekstpodstawowy"/>
    <w:semiHidden/>
    <w:rsid w:val="00577794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Nagwek10" w:customStyle="1">
    <w:name w:val="Nagłówek #1_"/>
    <w:link w:val="Nagwek11"/>
    <w:rsid w:val="002F2C36"/>
    <w:rPr>
      <w:rFonts w:ascii="Times New Roman" w:hAnsi="Times New Roman" w:eastAsia="Times New Roman"/>
      <w:sz w:val="32"/>
      <w:szCs w:val="32"/>
      <w:shd w:val="clear" w:color="auto" w:fill="FFFFFF"/>
    </w:rPr>
  </w:style>
  <w:style w:type="paragraph" w:styleId="Nagwek11" w:customStyle="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hAnsi="Times New Roman" w:eastAsia="Times New Roman"/>
      <w:sz w:val="32"/>
      <w:szCs w:val="32"/>
    </w:rPr>
  </w:style>
  <w:style w:type="character" w:styleId="Wzmianka1" w:customStyle="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styleId="Akapitzlist2" w:customStyle="1">
    <w:name w:val="Akapit z listą2"/>
    <w:basedOn w:val="Normalny"/>
    <w:rsid w:val="00D1242F"/>
    <w:pPr>
      <w:suppressAutoHyphens/>
      <w:ind w:left="720"/>
      <w:contextualSpacing/>
    </w:pPr>
    <w:rPr>
      <w:rFonts w:ascii="Calibri" w:hAnsi="Calibri" w:eastAsia="Calibri" w:cs="Tahoma"/>
      <w:color w:val="00000A"/>
      <w:kern w:val="1"/>
    </w:rPr>
  </w:style>
  <w:style w:type="paragraph" w:styleId="Tekstpodstawowy21" w:customStyle="1">
    <w:name w:val="Tekst podstawowy 21"/>
    <w:basedOn w:val="Normalny"/>
    <w:rsid w:val="00D1242F"/>
    <w:pPr>
      <w:suppressAutoHyphens/>
      <w:spacing w:after="0" w:line="240" w:lineRule="auto"/>
    </w:pPr>
    <w:rPr>
      <w:rFonts w:ascii="Tahoma" w:hAnsi="Tahoma" w:eastAsia="Times New Roman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styleId="Akapitzlist3" w:customStyle="1">
    <w:name w:val="Akapit z listą3"/>
    <w:basedOn w:val="Normalny"/>
    <w:rsid w:val="001B7685"/>
    <w:pPr>
      <w:suppressAutoHyphens/>
      <w:ind w:left="720"/>
      <w:contextualSpacing/>
    </w:pPr>
    <w:rPr>
      <w:rFonts w:ascii="Calibri" w:hAnsi="Calibri" w:eastAsia="Calibri" w:cs="Tahoma"/>
      <w:color w:val="00000A"/>
      <w:kern w:val="1"/>
    </w:rPr>
  </w:style>
  <w:style w:type="character" w:styleId="Nagwek1Znak" w:customStyle="1">
    <w:name w:val="Nagłówek 1 Znak"/>
    <w:basedOn w:val="Domylnaczcionkaakapitu"/>
    <w:link w:val="Nagwek1"/>
    <w:uiPriority w:val="9"/>
    <w:rsid w:val="00C527C3"/>
    <w:rPr>
      <w:rFonts w:asciiTheme="majorHAnsi" w:hAnsiTheme="majorHAnsi" w:eastAsiaTheme="majorEastAsia" w:cstheme="majorBidi"/>
      <w:color w:val="3476B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FD6E7-1B4E-4E0A-88CB-CB38D3C2898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Wojciech Błażusiak</dc:creator>
  <keywords/>
  <dc:description/>
  <lastModifiedBy>Wojciech Błażusiak</lastModifiedBy>
  <revision>3</revision>
  <lastPrinted>2020-05-13T19:11:00.0000000Z</lastPrinted>
  <dcterms:created xsi:type="dcterms:W3CDTF">2020-05-18T07:27:48.5587171Z</dcterms:created>
  <dcterms:modified xsi:type="dcterms:W3CDTF">2020-05-18T07:27:12.2117534Z</dcterms:modified>
</coreProperties>
</file>